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C01AB" w14:textId="5BBB703D" w:rsidR="00881469" w:rsidRPr="00E472E6" w:rsidRDefault="006E5CFE" w:rsidP="00E472E6">
      <w:pPr>
        <w:ind w:left="525"/>
        <w:jc w:val="right"/>
        <w:rPr>
          <w:rFonts w:asciiTheme="minorHAnsi" w:hAnsiTheme="minorHAnsi" w:cstheme="minorHAnsi"/>
          <w:sz w:val="20"/>
          <w:szCs w:val="22"/>
        </w:rPr>
      </w:pPr>
      <w:r w:rsidRPr="00E472E6">
        <w:rPr>
          <w:rFonts w:asciiTheme="minorHAnsi" w:hAnsiTheme="minorHAnsi" w:cstheme="minorHAnsi"/>
          <w:b/>
          <w:sz w:val="20"/>
          <w:szCs w:val="22"/>
        </w:rPr>
        <w:t xml:space="preserve">Załącznik nr </w:t>
      </w:r>
      <w:r w:rsidR="00D01D2F" w:rsidRPr="00E472E6">
        <w:rPr>
          <w:rFonts w:asciiTheme="minorHAnsi" w:hAnsiTheme="minorHAnsi" w:cstheme="minorHAnsi"/>
          <w:b/>
          <w:sz w:val="20"/>
          <w:szCs w:val="22"/>
        </w:rPr>
        <w:t>1</w:t>
      </w:r>
      <w:r w:rsidRPr="00E472E6">
        <w:rPr>
          <w:rFonts w:asciiTheme="minorHAnsi" w:hAnsiTheme="minorHAnsi" w:cstheme="minorHAnsi"/>
          <w:b/>
          <w:sz w:val="20"/>
          <w:szCs w:val="22"/>
        </w:rPr>
        <w:t xml:space="preserve"> do zapytania ofertowego</w:t>
      </w:r>
    </w:p>
    <w:p w14:paraId="5448B252" w14:textId="77777777" w:rsidR="00881469" w:rsidRPr="00E472E6" w:rsidRDefault="00881469">
      <w:pPr>
        <w:ind w:left="525"/>
        <w:rPr>
          <w:rFonts w:asciiTheme="minorHAnsi" w:hAnsiTheme="minorHAnsi" w:cstheme="minorHAnsi"/>
          <w:b/>
          <w:bCs/>
          <w:sz w:val="20"/>
          <w:szCs w:val="22"/>
        </w:rPr>
      </w:pPr>
      <w:r w:rsidRPr="00E472E6">
        <w:rPr>
          <w:rFonts w:asciiTheme="minorHAnsi" w:hAnsiTheme="minorHAnsi" w:cstheme="minorHAnsi"/>
          <w:sz w:val="20"/>
          <w:szCs w:val="22"/>
        </w:rPr>
        <w:t xml:space="preserve">                                                                                                                                      </w:t>
      </w:r>
    </w:p>
    <w:p w14:paraId="03EDCC49" w14:textId="77777777" w:rsidR="00881469" w:rsidRPr="00E472E6" w:rsidRDefault="00881469" w:rsidP="00537A78">
      <w:pPr>
        <w:pStyle w:val="Normalny1"/>
        <w:autoSpaceDE w:val="0"/>
        <w:ind w:left="525"/>
        <w:jc w:val="both"/>
        <w:rPr>
          <w:rFonts w:asciiTheme="minorHAnsi" w:eastAsia="Arial" w:hAnsiTheme="minorHAnsi" w:cstheme="minorHAnsi"/>
          <w:i/>
          <w:iCs/>
          <w:sz w:val="22"/>
          <w:szCs w:val="22"/>
        </w:rPr>
      </w:pPr>
      <w:r w:rsidRPr="00E472E6">
        <w:rPr>
          <w:rFonts w:asciiTheme="minorHAnsi" w:hAnsiTheme="minorHAnsi" w:cstheme="minorHAnsi"/>
          <w:sz w:val="22"/>
          <w:szCs w:val="22"/>
        </w:rPr>
        <w:tab/>
      </w:r>
    </w:p>
    <w:p w14:paraId="54C2AD7D" w14:textId="77777777" w:rsidR="00881469" w:rsidRPr="00E472E6" w:rsidRDefault="0088146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472E6">
        <w:rPr>
          <w:rFonts w:asciiTheme="minorHAnsi" w:hAnsiTheme="minorHAnsi" w:cstheme="minorHAnsi"/>
          <w:b/>
          <w:bCs/>
          <w:szCs w:val="22"/>
        </w:rPr>
        <w:t>FORMULARZ OFERTY</w:t>
      </w:r>
    </w:p>
    <w:p w14:paraId="4B866B40" w14:textId="77777777" w:rsidR="00881469" w:rsidRPr="00E472E6" w:rsidRDefault="00881469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ECD6417" w14:textId="77777777" w:rsidR="00FB489C" w:rsidRPr="00E472E6" w:rsidRDefault="00BD792C" w:rsidP="00BD792C">
      <w:pPr>
        <w:tabs>
          <w:tab w:val="left" w:pos="1701"/>
        </w:tabs>
        <w:spacing w:after="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472E6">
        <w:rPr>
          <w:rFonts w:asciiTheme="minorHAnsi" w:hAnsiTheme="minorHAnsi" w:cstheme="minorHAnsi"/>
          <w:b/>
          <w:bCs/>
          <w:sz w:val="22"/>
          <w:szCs w:val="22"/>
        </w:rPr>
        <w:t xml:space="preserve">ZAMAWIAJĄCY: </w:t>
      </w:r>
      <w:r w:rsidRPr="00E472E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B489C" w:rsidRPr="00E472E6">
        <w:rPr>
          <w:rFonts w:asciiTheme="minorHAnsi" w:hAnsiTheme="minorHAnsi" w:cstheme="minorHAnsi"/>
          <w:b/>
          <w:bCs/>
          <w:sz w:val="22"/>
          <w:szCs w:val="22"/>
        </w:rPr>
        <w:t>Urząd Miasta w Słupsku</w:t>
      </w:r>
    </w:p>
    <w:p w14:paraId="6ED5626D" w14:textId="77777777" w:rsidR="007E7864" w:rsidRDefault="00BD792C" w:rsidP="007E7864">
      <w:pPr>
        <w:tabs>
          <w:tab w:val="left" w:pos="1701"/>
        </w:tabs>
        <w:spacing w:after="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472E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7E7864">
        <w:rPr>
          <w:rFonts w:asciiTheme="minorHAnsi" w:hAnsiTheme="minorHAnsi" w:cstheme="minorHAnsi"/>
          <w:b/>
          <w:bCs/>
          <w:sz w:val="22"/>
          <w:szCs w:val="22"/>
        </w:rPr>
        <w:t>Szkoła Podstawowa</w:t>
      </w:r>
      <w:r w:rsidR="007E7864" w:rsidRPr="007E7864">
        <w:rPr>
          <w:rFonts w:asciiTheme="minorHAnsi" w:hAnsiTheme="minorHAnsi" w:cstheme="minorHAnsi"/>
          <w:b/>
          <w:bCs/>
          <w:sz w:val="22"/>
          <w:szCs w:val="22"/>
        </w:rPr>
        <w:t xml:space="preserve"> nr 2 im. T. Kościuszki w Słupsku, </w:t>
      </w:r>
    </w:p>
    <w:p w14:paraId="344C8167" w14:textId="0B2DDEB8" w:rsidR="007E7864" w:rsidRDefault="007E7864" w:rsidP="007E7864">
      <w:pPr>
        <w:tabs>
          <w:tab w:val="left" w:pos="1701"/>
        </w:tabs>
        <w:spacing w:after="40"/>
        <w:ind w:lef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E7864">
        <w:rPr>
          <w:rFonts w:asciiTheme="minorHAnsi" w:hAnsiTheme="minorHAnsi" w:cstheme="minorHAnsi"/>
          <w:b/>
          <w:bCs/>
          <w:sz w:val="22"/>
          <w:szCs w:val="22"/>
        </w:rPr>
        <w:t>ul. H. Pobożnego 2, 76-200 Słupsk</w:t>
      </w:r>
    </w:p>
    <w:p w14:paraId="3E514A0F" w14:textId="760D146C" w:rsidR="00881469" w:rsidRPr="00E472E6" w:rsidRDefault="00881469" w:rsidP="007E7864">
      <w:pPr>
        <w:tabs>
          <w:tab w:val="left" w:pos="1701"/>
        </w:tabs>
        <w:spacing w:after="40"/>
        <w:jc w:val="both"/>
        <w:rPr>
          <w:rFonts w:asciiTheme="minorHAnsi" w:hAnsiTheme="minorHAnsi" w:cstheme="minorHAnsi"/>
          <w:sz w:val="22"/>
          <w:szCs w:val="22"/>
        </w:rPr>
      </w:pPr>
      <w:r w:rsidRPr="00E472E6">
        <w:rPr>
          <w:rFonts w:asciiTheme="minorHAnsi" w:hAnsiTheme="minorHAnsi" w:cstheme="minorHAnsi"/>
          <w:b/>
          <w:bCs/>
          <w:sz w:val="22"/>
          <w:szCs w:val="22"/>
        </w:rPr>
        <w:t xml:space="preserve">WYKONAWCA : </w:t>
      </w:r>
    </w:p>
    <w:p w14:paraId="4F92FBE3" w14:textId="77777777" w:rsidR="00881469" w:rsidRPr="00E472E6" w:rsidRDefault="00881469" w:rsidP="00E472E6">
      <w:pPr>
        <w:numPr>
          <w:ilvl w:val="0"/>
          <w:numId w:val="9"/>
        </w:numPr>
        <w:tabs>
          <w:tab w:val="clear" w:pos="1429"/>
          <w:tab w:val="num" w:pos="1134"/>
        </w:tabs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472E6">
        <w:rPr>
          <w:rFonts w:asciiTheme="minorHAnsi" w:hAnsiTheme="minorHAnsi" w:cstheme="minorHAnsi"/>
          <w:b/>
          <w:bCs/>
          <w:sz w:val="22"/>
          <w:szCs w:val="22"/>
        </w:rPr>
        <w:t>Niniejszą</w:t>
      </w:r>
      <w:r w:rsidRPr="00E472E6">
        <w:rPr>
          <w:rFonts w:asciiTheme="minorHAnsi" w:hAnsiTheme="minorHAnsi" w:cstheme="minorHAnsi"/>
          <w:sz w:val="22"/>
          <w:szCs w:val="22"/>
        </w:rPr>
        <w:t xml:space="preserve"> </w:t>
      </w:r>
      <w:r w:rsidR="001E28CF" w:rsidRPr="00E472E6">
        <w:rPr>
          <w:rFonts w:asciiTheme="minorHAnsi" w:hAnsiTheme="minorHAnsi" w:cstheme="minorHAnsi"/>
          <w:b/>
          <w:sz w:val="22"/>
          <w:szCs w:val="22"/>
        </w:rPr>
        <w:t>o</w:t>
      </w:r>
      <w:r w:rsidRPr="00E472E6">
        <w:rPr>
          <w:rFonts w:asciiTheme="minorHAnsi" w:hAnsiTheme="minorHAnsi" w:cstheme="minorHAnsi"/>
          <w:b/>
          <w:bCs/>
          <w:sz w:val="22"/>
          <w:szCs w:val="22"/>
        </w:rPr>
        <w:t>fertę składa:</w:t>
      </w:r>
    </w:p>
    <w:tbl>
      <w:tblPr>
        <w:tblW w:w="0" w:type="auto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402"/>
        <w:gridCol w:w="3685"/>
      </w:tblGrid>
      <w:tr w:rsidR="00881469" w:rsidRPr="00E472E6" w14:paraId="6DB4F710" w14:textId="77777777">
        <w:trPr>
          <w:trHeight w:val="399"/>
        </w:trPr>
        <w:tc>
          <w:tcPr>
            <w:tcW w:w="1418" w:type="dxa"/>
            <w:shd w:val="clear" w:color="auto" w:fill="E0E0E0"/>
            <w:vAlign w:val="center"/>
          </w:tcPr>
          <w:p w14:paraId="54D61685" w14:textId="77777777" w:rsidR="00881469" w:rsidRPr="00E472E6" w:rsidRDefault="0088146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E0E0E0"/>
            <w:vAlign w:val="center"/>
          </w:tcPr>
          <w:p w14:paraId="342ACB1A" w14:textId="77777777" w:rsidR="00881469" w:rsidRPr="00E472E6" w:rsidRDefault="0088146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72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3685" w:type="dxa"/>
            <w:shd w:val="clear" w:color="auto" w:fill="E0E0E0"/>
            <w:vAlign w:val="center"/>
          </w:tcPr>
          <w:p w14:paraId="68BE75AA" w14:textId="77777777" w:rsidR="00881469" w:rsidRPr="00E472E6" w:rsidRDefault="0088146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72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</w:t>
            </w:r>
          </w:p>
        </w:tc>
      </w:tr>
      <w:tr w:rsidR="00881469" w:rsidRPr="00E472E6" w14:paraId="654010F9" w14:textId="77777777">
        <w:tc>
          <w:tcPr>
            <w:tcW w:w="1418" w:type="dxa"/>
            <w:vAlign w:val="center"/>
          </w:tcPr>
          <w:p w14:paraId="527707C3" w14:textId="77777777" w:rsidR="00881469" w:rsidRPr="00E472E6" w:rsidRDefault="0088146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72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3402" w:type="dxa"/>
            <w:vAlign w:val="center"/>
          </w:tcPr>
          <w:p w14:paraId="3B71B3DC" w14:textId="77777777" w:rsidR="00881469" w:rsidRPr="00E472E6" w:rsidRDefault="00881469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0DC79B" w14:textId="77777777" w:rsidR="0086621B" w:rsidRPr="00E472E6" w:rsidRDefault="0086621B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AF4020" w14:textId="77777777" w:rsidR="00881469" w:rsidRPr="00E472E6" w:rsidRDefault="00881469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313BFC05" w14:textId="77777777" w:rsidR="00881469" w:rsidRPr="00E472E6" w:rsidRDefault="00881469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5D81365" w14:textId="77777777" w:rsidR="00881469" w:rsidRPr="00E472E6" w:rsidRDefault="0088146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6CFBF5" w14:textId="77777777" w:rsidR="00881469" w:rsidRPr="00E472E6" w:rsidRDefault="00881469" w:rsidP="00E472E6">
      <w:pPr>
        <w:numPr>
          <w:ilvl w:val="0"/>
          <w:numId w:val="9"/>
        </w:numPr>
        <w:tabs>
          <w:tab w:val="clear" w:pos="1429"/>
          <w:tab w:val="num" w:pos="1134"/>
        </w:tabs>
        <w:spacing w:line="360" w:lineRule="auto"/>
        <w:ind w:left="1134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472E6">
        <w:rPr>
          <w:rFonts w:asciiTheme="minorHAnsi" w:hAnsiTheme="minorHAnsi" w:cstheme="minorHAnsi"/>
          <w:b/>
          <w:bCs/>
          <w:sz w:val="22"/>
          <w:szCs w:val="22"/>
        </w:rPr>
        <w:t>Przedstawiciel Wykonawcy uprawniony do Kontaktów</w:t>
      </w:r>
      <w:r w:rsidR="001B5B19" w:rsidRPr="00E472E6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E472E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tbl>
      <w:tblPr>
        <w:tblW w:w="0" w:type="auto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6804"/>
      </w:tblGrid>
      <w:tr w:rsidR="00881469" w:rsidRPr="00E472E6" w14:paraId="67560F5B" w14:textId="77777777">
        <w:tc>
          <w:tcPr>
            <w:tcW w:w="1701" w:type="dxa"/>
            <w:shd w:val="clear" w:color="auto" w:fill="FFFFFF"/>
            <w:vAlign w:val="center"/>
          </w:tcPr>
          <w:p w14:paraId="490ABFEB" w14:textId="77777777" w:rsidR="00881469" w:rsidRPr="00E472E6" w:rsidRDefault="00881469">
            <w:pPr>
              <w:pStyle w:val="Tekstdymka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E472E6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804" w:type="dxa"/>
            <w:vAlign w:val="center"/>
          </w:tcPr>
          <w:p w14:paraId="3C717303" w14:textId="77777777" w:rsidR="00881469" w:rsidRPr="00E472E6" w:rsidRDefault="00881469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881469" w:rsidRPr="00E472E6" w14:paraId="666872E1" w14:textId="77777777">
        <w:tc>
          <w:tcPr>
            <w:tcW w:w="1701" w:type="dxa"/>
            <w:shd w:val="clear" w:color="auto" w:fill="FFFFFF"/>
            <w:vAlign w:val="center"/>
          </w:tcPr>
          <w:p w14:paraId="6B980B05" w14:textId="77777777" w:rsidR="00881469" w:rsidRPr="00E472E6" w:rsidRDefault="00881469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E472E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Adres</w:t>
            </w:r>
          </w:p>
        </w:tc>
        <w:tc>
          <w:tcPr>
            <w:tcW w:w="6804" w:type="dxa"/>
            <w:vAlign w:val="center"/>
          </w:tcPr>
          <w:p w14:paraId="42EBAD69" w14:textId="77777777" w:rsidR="00881469" w:rsidRPr="00E472E6" w:rsidRDefault="00881469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881469" w:rsidRPr="00E472E6" w14:paraId="62209110" w14:textId="77777777">
        <w:tc>
          <w:tcPr>
            <w:tcW w:w="1701" w:type="dxa"/>
            <w:shd w:val="clear" w:color="auto" w:fill="FFFFFF"/>
            <w:vAlign w:val="center"/>
          </w:tcPr>
          <w:p w14:paraId="500C047E" w14:textId="77777777" w:rsidR="00881469" w:rsidRPr="00E472E6" w:rsidRDefault="00881469">
            <w:pPr>
              <w:spacing w:before="60" w:after="60"/>
              <w:rPr>
                <w:rFonts w:asciiTheme="minorHAnsi" w:hAnsiTheme="minorHAnsi" w:cstheme="minorHAnsi"/>
                <w:color w:val="auto"/>
                <w:sz w:val="22"/>
                <w:szCs w:val="22"/>
                <w:lang w:val="de-DE"/>
              </w:rPr>
            </w:pPr>
            <w:r w:rsidRPr="00E472E6">
              <w:rPr>
                <w:rFonts w:asciiTheme="minorHAnsi" w:hAnsiTheme="minorHAnsi" w:cstheme="minorHAnsi"/>
                <w:color w:val="auto"/>
                <w:sz w:val="22"/>
                <w:szCs w:val="22"/>
                <w:lang w:val="de-DE"/>
              </w:rPr>
              <w:t>Telefon</w:t>
            </w:r>
          </w:p>
        </w:tc>
        <w:tc>
          <w:tcPr>
            <w:tcW w:w="6804" w:type="dxa"/>
            <w:vAlign w:val="center"/>
          </w:tcPr>
          <w:p w14:paraId="78153F0B" w14:textId="77777777" w:rsidR="00881469" w:rsidRPr="00E472E6" w:rsidRDefault="00881469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881469" w:rsidRPr="00E472E6" w14:paraId="7F55A6E2" w14:textId="77777777">
        <w:tc>
          <w:tcPr>
            <w:tcW w:w="1701" w:type="dxa"/>
            <w:shd w:val="clear" w:color="auto" w:fill="FFFFFF"/>
            <w:vAlign w:val="center"/>
          </w:tcPr>
          <w:p w14:paraId="166A0D9F" w14:textId="77777777" w:rsidR="00881469" w:rsidRPr="00E472E6" w:rsidRDefault="00881469">
            <w:pPr>
              <w:spacing w:before="60" w:after="60"/>
              <w:rPr>
                <w:rFonts w:asciiTheme="minorHAnsi" w:hAnsiTheme="minorHAnsi" w:cstheme="minorHAnsi"/>
                <w:color w:val="auto"/>
                <w:sz w:val="22"/>
                <w:szCs w:val="22"/>
                <w:lang w:val="de-DE"/>
              </w:rPr>
            </w:pPr>
            <w:r w:rsidRPr="00E472E6">
              <w:rPr>
                <w:rFonts w:asciiTheme="minorHAnsi" w:hAnsiTheme="minorHAnsi" w:cstheme="minorHAnsi"/>
                <w:color w:val="auto"/>
                <w:sz w:val="22"/>
                <w:szCs w:val="22"/>
                <w:lang w:val="de-DE"/>
              </w:rPr>
              <w:t>Fax.</w:t>
            </w:r>
          </w:p>
        </w:tc>
        <w:tc>
          <w:tcPr>
            <w:tcW w:w="6804" w:type="dxa"/>
            <w:vAlign w:val="center"/>
          </w:tcPr>
          <w:p w14:paraId="7D995B6F" w14:textId="77777777" w:rsidR="00881469" w:rsidRPr="00E472E6" w:rsidRDefault="00881469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469" w:rsidRPr="00E472E6" w14:paraId="05C4F836" w14:textId="77777777">
        <w:tc>
          <w:tcPr>
            <w:tcW w:w="1701" w:type="dxa"/>
            <w:shd w:val="clear" w:color="auto" w:fill="FFFFFF"/>
            <w:vAlign w:val="center"/>
          </w:tcPr>
          <w:p w14:paraId="13F02C28" w14:textId="77777777" w:rsidR="00881469" w:rsidRPr="00E472E6" w:rsidRDefault="00881469">
            <w:pPr>
              <w:spacing w:before="60" w:after="6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472E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E-mail</w:t>
            </w:r>
          </w:p>
        </w:tc>
        <w:tc>
          <w:tcPr>
            <w:tcW w:w="6804" w:type="dxa"/>
            <w:vAlign w:val="center"/>
          </w:tcPr>
          <w:p w14:paraId="7FDABE56" w14:textId="77777777" w:rsidR="00881469" w:rsidRPr="00E472E6" w:rsidRDefault="00881469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072D29B" w14:textId="77777777" w:rsidR="00881469" w:rsidRPr="00E472E6" w:rsidRDefault="0088146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1282BC" w14:textId="77777777" w:rsidR="00E472E6" w:rsidRDefault="00E472E6" w:rsidP="00E472E6">
      <w:pPr>
        <w:spacing w:line="360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00067DD9" w14:textId="102A2CA1" w:rsidR="006370AA" w:rsidRPr="00DB119F" w:rsidRDefault="00881469" w:rsidP="00A61F6D">
      <w:pPr>
        <w:spacing w:line="360" w:lineRule="auto"/>
        <w:ind w:firstLine="709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E472E6">
        <w:rPr>
          <w:rFonts w:asciiTheme="minorHAnsi" w:hAnsiTheme="minorHAnsi" w:cstheme="minorHAnsi"/>
          <w:sz w:val="22"/>
          <w:szCs w:val="22"/>
        </w:rPr>
        <w:t xml:space="preserve">Odpowiadając na zaproszenie do złożenia oferty w </w:t>
      </w:r>
      <w:r w:rsidR="006E5CFE" w:rsidRPr="00E472E6">
        <w:rPr>
          <w:rFonts w:asciiTheme="minorHAnsi" w:hAnsiTheme="minorHAnsi" w:cstheme="minorHAnsi"/>
          <w:sz w:val="22"/>
          <w:szCs w:val="22"/>
        </w:rPr>
        <w:t xml:space="preserve">postępowaniu do 30 000 euro </w:t>
      </w:r>
      <w:r w:rsidRPr="00DB119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</w:t>
      </w:r>
      <w:r w:rsidR="002D48B2" w:rsidRPr="00DB119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„</w:t>
      </w:r>
      <w:r w:rsidR="007E7864" w:rsidRPr="00DB119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Przebudow</w:t>
      </w:r>
      <w:r w:rsidR="00D251BE" w:rsidRPr="00DB119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ę </w:t>
      </w:r>
      <w:r w:rsidR="007E7864" w:rsidRPr="00DB119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sali dydaktycznej nr 25 w sanitariaty w budynku Szkoły Podstawowej nr 2 w Słupsku</w:t>
      </w:r>
      <w:r w:rsidR="002D48B2" w:rsidRPr="00DB119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” </w:t>
      </w:r>
      <w:r w:rsidR="00AE0C34" w:rsidRPr="00DB119F">
        <w:rPr>
          <w:rFonts w:asciiTheme="minorHAnsi" w:hAnsiTheme="minorHAnsi" w:cstheme="minorHAnsi"/>
          <w:color w:val="000000" w:themeColor="text1"/>
          <w:sz w:val="22"/>
          <w:szCs w:val="22"/>
        </w:rPr>
        <w:t>przedkładamy niniejszą ofertę.</w:t>
      </w:r>
    </w:p>
    <w:p w14:paraId="6180C9D9" w14:textId="77777777" w:rsidR="00E472E6" w:rsidRPr="00E472E6" w:rsidRDefault="00E472E6" w:rsidP="00AE0C34">
      <w:pPr>
        <w:spacing w:line="360" w:lineRule="auto"/>
        <w:ind w:firstLine="1134"/>
        <w:jc w:val="both"/>
        <w:rPr>
          <w:rFonts w:asciiTheme="minorHAnsi" w:hAnsiTheme="minorHAnsi" w:cstheme="minorHAnsi"/>
          <w:sz w:val="22"/>
          <w:szCs w:val="22"/>
        </w:rPr>
      </w:pPr>
    </w:p>
    <w:p w14:paraId="410F3E34" w14:textId="77777777" w:rsidR="00AE0C34" w:rsidRPr="00E472E6" w:rsidRDefault="00AE0C34" w:rsidP="00AE0C34">
      <w:pPr>
        <w:pStyle w:val="Normalny2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472E6">
        <w:rPr>
          <w:rFonts w:asciiTheme="minorHAnsi" w:hAnsiTheme="minorHAnsi" w:cstheme="minorHAnsi"/>
          <w:b/>
          <w:bCs/>
          <w:sz w:val="22"/>
          <w:szCs w:val="22"/>
        </w:rPr>
        <w:t>OFERUJEMY:</w:t>
      </w:r>
    </w:p>
    <w:p w14:paraId="00D2298E" w14:textId="36CAFDE6" w:rsidR="00AE0C34" w:rsidRPr="00E472E6" w:rsidRDefault="00AE0C34" w:rsidP="00FB489C">
      <w:pPr>
        <w:pStyle w:val="Normalny2"/>
        <w:widowControl/>
        <w:numPr>
          <w:ilvl w:val="0"/>
          <w:numId w:val="19"/>
        </w:numPr>
        <w:tabs>
          <w:tab w:val="left" w:pos="284"/>
        </w:tabs>
        <w:spacing w:after="120" w:line="312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472E6">
        <w:rPr>
          <w:rFonts w:asciiTheme="minorHAnsi" w:hAnsiTheme="minorHAnsi" w:cstheme="minorHAnsi"/>
          <w:bCs/>
          <w:sz w:val="22"/>
          <w:szCs w:val="22"/>
        </w:rPr>
        <w:t xml:space="preserve">Wykonanie przedmiotu zamówienia określonego w </w:t>
      </w:r>
      <w:r w:rsidR="00726873" w:rsidRPr="00E472E6">
        <w:rPr>
          <w:rFonts w:asciiTheme="minorHAnsi" w:hAnsiTheme="minorHAnsi" w:cstheme="minorHAnsi"/>
          <w:bCs/>
          <w:sz w:val="22"/>
          <w:szCs w:val="22"/>
        </w:rPr>
        <w:t>Zapytaniu ofertowym</w:t>
      </w:r>
      <w:r w:rsidRPr="00E472E6">
        <w:rPr>
          <w:rFonts w:asciiTheme="minorHAnsi" w:hAnsiTheme="minorHAnsi" w:cstheme="minorHAnsi"/>
          <w:bCs/>
          <w:sz w:val="22"/>
          <w:szCs w:val="22"/>
        </w:rPr>
        <w:t xml:space="preserve"> za cenę</w:t>
      </w:r>
      <w:r w:rsidR="001B5B19" w:rsidRPr="00E472E6">
        <w:rPr>
          <w:rFonts w:asciiTheme="minorHAnsi" w:hAnsiTheme="minorHAnsi" w:cstheme="minorHAnsi"/>
          <w:bCs/>
          <w:sz w:val="22"/>
          <w:szCs w:val="22"/>
        </w:rPr>
        <w:t xml:space="preserve"> ryczałtową</w:t>
      </w:r>
      <w:r w:rsidRPr="00E472E6">
        <w:rPr>
          <w:rFonts w:asciiTheme="minorHAnsi" w:hAnsiTheme="minorHAnsi" w:cstheme="minorHAnsi"/>
          <w:bCs/>
          <w:sz w:val="22"/>
          <w:szCs w:val="22"/>
        </w:rPr>
        <w:t>:</w:t>
      </w:r>
    </w:p>
    <w:p w14:paraId="1990D3A0" w14:textId="5C8EBAC5" w:rsidR="00AE0C34" w:rsidRPr="00E472E6" w:rsidRDefault="00AE0C34" w:rsidP="002063E5">
      <w:pPr>
        <w:pStyle w:val="Normalny2"/>
        <w:widowControl/>
        <w:tabs>
          <w:tab w:val="left" w:pos="0"/>
        </w:tabs>
        <w:spacing w:after="120" w:line="312" w:lineRule="auto"/>
        <w:rPr>
          <w:rFonts w:asciiTheme="minorHAnsi" w:hAnsiTheme="minorHAnsi" w:cstheme="minorHAnsi"/>
          <w:bCs/>
          <w:sz w:val="22"/>
          <w:szCs w:val="22"/>
        </w:rPr>
      </w:pPr>
      <w:r w:rsidRPr="00E472E6">
        <w:rPr>
          <w:rFonts w:asciiTheme="minorHAnsi" w:hAnsiTheme="minorHAnsi" w:cstheme="minorHAnsi"/>
          <w:bCs/>
          <w:sz w:val="22"/>
          <w:szCs w:val="22"/>
        </w:rPr>
        <w:t>netto: ......</w:t>
      </w:r>
      <w:r w:rsidR="00DB119F">
        <w:rPr>
          <w:rFonts w:asciiTheme="minorHAnsi" w:hAnsiTheme="minorHAnsi" w:cstheme="minorHAnsi"/>
          <w:bCs/>
          <w:sz w:val="22"/>
          <w:szCs w:val="22"/>
        </w:rPr>
        <w:t>........</w:t>
      </w:r>
      <w:r w:rsidRPr="00E472E6">
        <w:rPr>
          <w:rFonts w:asciiTheme="minorHAnsi" w:hAnsiTheme="minorHAnsi" w:cstheme="minorHAnsi"/>
          <w:bCs/>
          <w:sz w:val="22"/>
          <w:szCs w:val="22"/>
        </w:rPr>
        <w:t>................ zł + podatek VAT …</w:t>
      </w:r>
      <w:r w:rsidR="00DB119F">
        <w:rPr>
          <w:rFonts w:asciiTheme="minorHAnsi" w:hAnsiTheme="minorHAnsi" w:cstheme="minorHAnsi"/>
          <w:bCs/>
          <w:sz w:val="22"/>
          <w:szCs w:val="22"/>
        </w:rPr>
        <w:t>..</w:t>
      </w:r>
      <w:r w:rsidRPr="00E472E6">
        <w:rPr>
          <w:rFonts w:asciiTheme="minorHAnsi" w:hAnsiTheme="minorHAnsi" w:cstheme="minorHAnsi"/>
          <w:bCs/>
          <w:sz w:val="22"/>
          <w:szCs w:val="22"/>
        </w:rPr>
        <w:t xml:space="preserve"> % tj. ………</w:t>
      </w:r>
      <w:r w:rsidR="00DB119F">
        <w:rPr>
          <w:rFonts w:asciiTheme="minorHAnsi" w:hAnsiTheme="minorHAnsi" w:cstheme="minorHAnsi"/>
          <w:bCs/>
          <w:sz w:val="22"/>
          <w:szCs w:val="22"/>
        </w:rPr>
        <w:t>……………..</w:t>
      </w:r>
      <w:r w:rsidRPr="00E472E6">
        <w:rPr>
          <w:rFonts w:asciiTheme="minorHAnsi" w:hAnsiTheme="minorHAnsi" w:cstheme="minorHAnsi"/>
          <w:bCs/>
          <w:sz w:val="22"/>
          <w:szCs w:val="22"/>
        </w:rPr>
        <w:t>………… zł</w:t>
      </w:r>
    </w:p>
    <w:p w14:paraId="64136CF4" w14:textId="6AA001BD" w:rsidR="00AE0C34" w:rsidRPr="00E472E6" w:rsidRDefault="00AE0C34" w:rsidP="002063E5">
      <w:pPr>
        <w:pStyle w:val="Normalny2"/>
        <w:widowControl/>
        <w:tabs>
          <w:tab w:val="left" w:pos="0"/>
        </w:tabs>
        <w:spacing w:after="120" w:line="312" w:lineRule="auto"/>
        <w:rPr>
          <w:rFonts w:asciiTheme="minorHAnsi" w:hAnsiTheme="minorHAnsi" w:cstheme="minorHAnsi"/>
          <w:bCs/>
          <w:sz w:val="22"/>
          <w:szCs w:val="22"/>
        </w:rPr>
      </w:pPr>
      <w:r w:rsidRPr="00E472E6">
        <w:rPr>
          <w:rFonts w:asciiTheme="minorHAnsi" w:hAnsiTheme="minorHAnsi" w:cstheme="minorHAnsi"/>
          <w:bCs/>
          <w:sz w:val="22"/>
          <w:szCs w:val="22"/>
        </w:rPr>
        <w:t>brutto (wraz z podatkiem VAT): ......</w:t>
      </w:r>
      <w:r w:rsidR="00DB119F">
        <w:rPr>
          <w:rFonts w:asciiTheme="minorHAnsi" w:hAnsiTheme="minorHAnsi" w:cstheme="minorHAnsi"/>
          <w:bCs/>
          <w:sz w:val="22"/>
          <w:szCs w:val="22"/>
        </w:rPr>
        <w:t>...............</w:t>
      </w:r>
      <w:r w:rsidRPr="00E472E6">
        <w:rPr>
          <w:rFonts w:asciiTheme="minorHAnsi" w:hAnsiTheme="minorHAnsi" w:cstheme="minorHAnsi"/>
          <w:bCs/>
          <w:sz w:val="22"/>
          <w:szCs w:val="22"/>
        </w:rPr>
        <w:t>.................... zł</w:t>
      </w:r>
    </w:p>
    <w:p w14:paraId="5847AB16" w14:textId="2449BD13" w:rsidR="00AE0C34" w:rsidRPr="00E472E6" w:rsidRDefault="00AE0C34" w:rsidP="002063E5">
      <w:pPr>
        <w:pStyle w:val="1bodytext"/>
        <w:tabs>
          <w:tab w:val="left" w:pos="0"/>
          <w:tab w:val="left" w:pos="426"/>
        </w:tabs>
        <w:spacing w:before="0" w:after="120" w:line="312" w:lineRule="auto"/>
        <w:ind w:left="0"/>
        <w:rPr>
          <w:rFonts w:asciiTheme="minorHAnsi" w:hAnsiTheme="minorHAnsi" w:cstheme="minorHAnsi"/>
        </w:rPr>
      </w:pPr>
      <w:r w:rsidRPr="00E472E6">
        <w:rPr>
          <w:rFonts w:asciiTheme="minorHAnsi" w:hAnsiTheme="minorHAnsi" w:cstheme="minorHAnsi"/>
        </w:rPr>
        <w:t>słownie (brutto): .....................</w:t>
      </w:r>
      <w:r w:rsidR="00DB119F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</w:t>
      </w:r>
      <w:r w:rsidR="002D0431" w:rsidRPr="00E472E6">
        <w:rPr>
          <w:rFonts w:asciiTheme="minorHAnsi" w:hAnsiTheme="minorHAnsi" w:cstheme="minorHAnsi"/>
        </w:rPr>
        <w:t>....... zł.</w:t>
      </w:r>
    </w:p>
    <w:p w14:paraId="34C23D9C" w14:textId="77777777" w:rsidR="00FB489C" w:rsidRPr="00E472E6" w:rsidRDefault="00FB489C" w:rsidP="006370A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B02E92D" w14:textId="3748B9C2" w:rsidR="00A61F6D" w:rsidRDefault="00FB489C" w:rsidP="00A61F6D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472E6">
        <w:rPr>
          <w:rFonts w:asciiTheme="minorHAnsi" w:hAnsiTheme="minorHAnsi" w:cstheme="minorHAnsi"/>
          <w:bCs/>
          <w:sz w:val="22"/>
          <w:szCs w:val="22"/>
        </w:rPr>
        <w:t>Wyk</w:t>
      </w:r>
      <w:r w:rsidR="00DB119F">
        <w:rPr>
          <w:rFonts w:asciiTheme="minorHAnsi" w:hAnsiTheme="minorHAnsi" w:cstheme="minorHAnsi"/>
          <w:bCs/>
          <w:sz w:val="22"/>
          <w:szCs w:val="22"/>
        </w:rPr>
        <w:t>az wykonanych robót budowlanych:</w:t>
      </w:r>
    </w:p>
    <w:p w14:paraId="7C0B0F54" w14:textId="77777777" w:rsidR="00DB119F" w:rsidRDefault="00DB119F" w:rsidP="00DB119F">
      <w:pPr>
        <w:pStyle w:val="Akapitzlist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F581123" w14:textId="77777777" w:rsidR="00DB119F" w:rsidRPr="00DB119F" w:rsidRDefault="00DB119F" w:rsidP="00DB119F">
      <w:pPr>
        <w:pStyle w:val="Akapitzlist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6F637FD" w14:textId="77777777" w:rsidR="00A61F6D" w:rsidRDefault="00A61F6D" w:rsidP="00A61F6D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ECECB91" w14:textId="77777777" w:rsidR="00A61F6D" w:rsidRDefault="00A61F6D" w:rsidP="00A61F6D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E64274F" w14:textId="77777777" w:rsidR="00A61F6D" w:rsidRPr="00A61F6D" w:rsidRDefault="00A61F6D" w:rsidP="00A61F6D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A2EFB47" w14:textId="77777777" w:rsidR="00FB489C" w:rsidRPr="00E472E6" w:rsidRDefault="00FB489C" w:rsidP="00FB489C">
      <w:pPr>
        <w:pStyle w:val="Akapitzlist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4844" w:type="pct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"/>
        <w:gridCol w:w="2410"/>
        <w:gridCol w:w="2629"/>
        <w:gridCol w:w="1226"/>
        <w:gridCol w:w="1485"/>
        <w:gridCol w:w="1359"/>
      </w:tblGrid>
      <w:tr w:rsidR="00E472E6" w:rsidRPr="00E472E6" w14:paraId="57D4ED97" w14:textId="77777777" w:rsidTr="00726873">
        <w:tc>
          <w:tcPr>
            <w:tcW w:w="124" w:type="pct"/>
            <w:shd w:val="clear" w:color="auto" w:fill="C5E0B3"/>
            <w:vAlign w:val="center"/>
          </w:tcPr>
          <w:p w14:paraId="676AA12A" w14:textId="77777777" w:rsidR="00FB489C" w:rsidRPr="00E472E6" w:rsidRDefault="00FB489C" w:rsidP="00E155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Lp.</w:t>
            </w:r>
          </w:p>
        </w:tc>
        <w:tc>
          <w:tcPr>
            <w:tcW w:w="1304" w:type="pct"/>
            <w:shd w:val="clear" w:color="auto" w:fill="C5E0B3"/>
            <w:vAlign w:val="center"/>
          </w:tcPr>
          <w:p w14:paraId="58D268CC" w14:textId="24CC779B" w:rsidR="00FB489C" w:rsidRPr="00E472E6" w:rsidRDefault="00FB489C" w:rsidP="00E472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 xml:space="preserve">Nazwa i zakres robót </w:t>
            </w:r>
          </w:p>
        </w:tc>
        <w:tc>
          <w:tcPr>
            <w:tcW w:w="1419" w:type="pct"/>
            <w:shd w:val="clear" w:color="auto" w:fill="C5E0B3"/>
            <w:vAlign w:val="center"/>
          </w:tcPr>
          <w:p w14:paraId="1B0B3BBF" w14:textId="77777777" w:rsidR="00FB489C" w:rsidRPr="00E472E6" w:rsidRDefault="00FB489C" w:rsidP="00E155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Podmiot, na rzecz którego wykonano roboty</w:t>
            </w:r>
            <w:r w:rsidRPr="00E472E6">
              <w:rPr>
                <w:rFonts w:asciiTheme="minorHAnsi" w:hAnsiTheme="minorHAnsi" w:cstheme="minorHAnsi"/>
                <w:sz w:val="18"/>
                <w:szCs w:val="22"/>
              </w:rPr>
              <w:t xml:space="preserve"> </w:t>
            </w:r>
          </w:p>
          <w:p w14:paraId="18FFC0F7" w14:textId="77777777" w:rsidR="00FB489C" w:rsidRPr="00E472E6" w:rsidRDefault="00FB489C" w:rsidP="00E155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sz w:val="18"/>
                <w:szCs w:val="22"/>
              </w:rPr>
              <w:t>(nazwa i adres)</w:t>
            </w:r>
          </w:p>
        </w:tc>
        <w:tc>
          <w:tcPr>
            <w:tcW w:w="684" w:type="pct"/>
            <w:shd w:val="clear" w:color="auto" w:fill="C5E0B3"/>
            <w:vAlign w:val="center"/>
          </w:tcPr>
          <w:p w14:paraId="269A8E83" w14:textId="77777777" w:rsidR="00FB489C" w:rsidRPr="00E472E6" w:rsidRDefault="00FB489C" w:rsidP="00E155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Okres realizacji</w:t>
            </w:r>
          </w:p>
          <w:p w14:paraId="1259F5B5" w14:textId="77777777" w:rsidR="00FB489C" w:rsidRPr="00E472E6" w:rsidRDefault="00FB489C" w:rsidP="00E155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sz w:val="18"/>
                <w:szCs w:val="22"/>
              </w:rPr>
              <w:t>(data wykonania)</w:t>
            </w:r>
          </w:p>
        </w:tc>
        <w:tc>
          <w:tcPr>
            <w:tcW w:w="819" w:type="pct"/>
            <w:shd w:val="clear" w:color="auto" w:fill="C5E0B3"/>
            <w:vAlign w:val="center"/>
          </w:tcPr>
          <w:p w14:paraId="2033EA7C" w14:textId="77777777" w:rsidR="00FB489C" w:rsidRPr="00E472E6" w:rsidRDefault="00FB489C" w:rsidP="00E155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Wartość wykonanych</w:t>
            </w:r>
          </w:p>
          <w:p w14:paraId="50EB97B9" w14:textId="53152CC1" w:rsidR="00FB489C" w:rsidRPr="00E472E6" w:rsidRDefault="00FB489C" w:rsidP="00E472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 xml:space="preserve">robót w złotych (zł) </w:t>
            </w:r>
          </w:p>
        </w:tc>
        <w:tc>
          <w:tcPr>
            <w:tcW w:w="650" w:type="pct"/>
            <w:shd w:val="clear" w:color="auto" w:fill="C5E0B3"/>
            <w:vAlign w:val="center"/>
          </w:tcPr>
          <w:p w14:paraId="792884F9" w14:textId="77777777" w:rsidR="00FB489C" w:rsidRPr="00E472E6" w:rsidRDefault="00FB489C" w:rsidP="00E155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Wskazać</w:t>
            </w:r>
          </w:p>
          <w:p w14:paraId="22824376" w14:textId="77777777" w:rsidR="00FB489C" w:rsidRPr="00E472E6" w:rsidRDefault="00FB489C" w:rsidP="00E155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odpowiednio:</w:t>
            </w:r>
          </w:p>
          <w:p w14:paraId="7A62DB35" w14:textId="77777777" w:rsidR="00FB489C" w:rsidRPr="00E472E6" w:rsidRDefault="00FB489C" w:rsidP="00E155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 xml:space="preserve">W </w:t>
            </w:r>
            <w:r w:rsidRPr="00E472E6">
              <w:rPr>
                <w:rFonts w:asciiTheme="minorHAnsi" w:hAnsiTheme="minorHAnsi" w:cstheme="minorHAnsi"/>
                <w:sz w:val="18"/>
                <w:szCs w:val="22"/>
              </w:rPr>
              <w:t>– wykonawca,</w:t>
            </w:r>
          </w:p>
          <w:p w14:paraId="3D807C30" w14:textId="77777777" w:rsidR="00FB489C" w:rsidRPr="00E472E6" w:rsidRDefault="00FB489C" w:rsidP="00E155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 xml:space="preserve">WW </w:t>
            </w:r>
            <w:r w:rsidRPr="00E472E6">
              <w:rPr>
                <w:rFonts w:asciiTheme="minorHAnsi" w:hAnsiTheme="minorHAnsi" w:cstheme="minorHAnsi"/>
                <w:sz w:val="18"/>
                <w:szCs w:val="22"/>
              </w:rPr>
              <w:t>– wykonawca</w:t>
            </w:r>
          </w:p>
          <w:p w14:paraId="052901B3" w14:textId="77777777" w:rsidR="00FB489C" w:rsidRPr="00E472E6" w:rsidRDefault="00FB489C" w:rsidP="00E155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sz w:val="18"/>
                <w:szCs w:val="22"/>
              </w:rPr>
              <w:t>wspólnie realizujący</w:t>
            </w:r>
          </w:p>
          <w:p w14:paraId="1132F5B7" w14:textId="77777777" w:rsidR="00FB489C" w:rsidRPr="00E472E6" w:rsidRDefault="00FB489C" w:rsidP="00E155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sz w:val="18"/>
                <w:szCs w:val="22"/>
              </w:rPr>
              <w:t>zamówienie,</w:t>
            </w:r>
          </w:p>
          <w:p w14:paraId="6B091E1B" w14:textId="77777777" w:rsidR="00FB489C" w:rsidRPr="00E472E6" w:rsidRDefault="00FB489C" w:rsidP="00E155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 xml:space="preserve">P </w:t>
            </w:r>
            <w:r w:rsidRPr="00E472E6">
              <w:rPr>
                <w:rFonts w:asciiTheme="minorHAnsi" w:hAnsiTheme="minorHAnsi" w:cstheme="minorHAnsi"/>
                <w:sz w:val="18"/>
                <w:szCs w:val="22"/>
              </w:rPr>
              <w:t>- podwykonawca</w:t>
            </w:r>
          </w:p>
        </w:tc>
      </w:tr>
      <w:tr w:rsidR="00FB489C" w:rsidRPr="00E472E6" w14:paraId="50832817" w14:textId="77777777" w:rsidTr="00726873">
        <w:trPr>
          <w:trHeight w:val="1417"/>
        </w:trPr>
        <w:tc>
          <w:tcPr>
            <w:tcW w:w="124" w:type="pct"/>
            <w:vAlign w:val="center"/>
          </w:tcPr>
          <w:p w14:paraId="1EAB9665" w14:textId="77777777" w:rsidR="00FB489C" w:rsidRPr="00E472E6" w:rsidRDefault="00FB489C" w:rsidP="00E155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bCs/>
                <w:sz w:val="18"/>
                <w:szCs w:val="22"/>
              </w:rPr>
              <w:t>1</w:t>
            </w:r>
          </w:p>
        </w:tc>
        <w:tc>
          <w:tcPr>
            <w:tcW w:w="1304" w:type="pct"/>
          </w:tcPr>
          <w:p w14:paraId="37B560AE" w14:textId="77777777" w:rsidR="00FB489C" w:rsidRPr="00E472E6" w:rsidRDefault="00FB489C" w:rsidP="00E155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</w:p>
        </w:tc>
        <w:tc>
          <w:tcPr>
            <w:tcW w:w="1419" w:type="pct"/>
          </w:tcPr>
          <w:p w14:paraId="444AD1B2" w14:textId="77777777" w:rsidR="00FB489C" w:rsidRPr="00E472E6" w:rsidRDefault="00FB489C" w:rsidP="00E155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</w:p>
        </w:tc>
        <w:tc>
          <w:tcPr>
            <w:tcW w:w="684" w:type="pct"/>
          </w:tcPr>
          <w:p w14:paraId="0607D16E" w14:textId="77777777" w:rsidR="00FB489C" w:rsidRPr="00E472E6" w:rsidRDefault="00FB489C" w:rsidP="00E472E6">
            <w:pPr>
              <w:rPr>
                <w:rFonts w:asciiTheme="minorHAnsi" w:hAnsiTheme="minorHAnsi" w:cstheme="minorHAnsi"/>
                <w:sz w:val="18"/>
                <w:szCs w:val="22"/>
              </w:rPr>
            </w:pPr>
          </w:p>
        </w:tc>
        <w:tc>
          <w:tcPr>
            <w:tcW w:w="819" w:type="pct"/>
          </w:tcPr>
          <w:p w14:paraId="74FA1A30" w14:textId="77777777" w:rsidR="00FB489C" w:rsidRPr="00E472E6" w:rsidRDefault="00FB489C" w:rsidP="00E155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</w:p>
        </w:tc>
        <w:tc>
          <w:tcPr>
            <w:tcW w:w="650" w:type="pct"/>
          </w:tcPr>
          <w:p w14:paraId="39CB8A3D" w14:textId="77777777" w:rsidR="00FB489C" w:rsidRPr="00E472E6" w:rsidRDefault="00FB489C" w:rsidP="00E155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</w:p>
        </w:tc>
      </w:tr>
      <w:tr w:rsidR="00FB489C" w:rsidRPr="00E472E6" w14:paraId="162EC12E" w14:textId="77777777" w:rsidTr="00726873">
        <w:trPr>
          <w:trHeight w:val="1417"/>
        </w:trPr>
        <w:tc>
          <w:tcPr>
            <w:tcW w:w="124" w:type="pct"/>
            <w:vAlign w:val="center"/>
          </w:tcPr>
          <w:p w14:paraId="52A5E3B4" w14:textId="77777777" w:rsidR="00FB489C" w:rsidRPr="00E472E6" w:rsidRDefault="00FB489C" w:rsidP="00E155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bCs/>
                <w:sz w:val="18"/>
                <w:szCs w:val="22"/>
              </w:rPr>
              <w:t>2</w:t>
            </w:r>
          </w:p>
        </w:tc>
        <w:tc>
          <w:tcPr>
            <w:tcW w:w="1304" w:type="pct"/>
          </w:tcPr>
          <w:p w14:paraId="411D5911" w14:textId="77777777" w:rsidR="00FB489C" w:rsidRPr="00E472E6" w:rsidRDefault="00FB489C" w:rsidP="00E155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</w:p>
        </w:tc>
        <w:tc>
          <w:tcPr>
            <w:tcW w:w="1419" w:type="pct"/>
          </w:tcPr>
          <w:p w14:paraId="1DEEB180" w14:textId="77777777" w:rsidR="00FB489C" w:rsidRPr="00E472E6" w:rsidRDefault="00FB489C" w:rsidP="00E155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</w:p>
        </w:tc>
        <w:tc>
          <w:tcPr>
            <w:tcW w:w="684" w:type="pct"/>
          </w:tcPr>
          <w:p w14:paraId="691C4A8C" w14:textId="77777777" w:rsidR="00FB489C" w:rsidRPr="00E472E6" w:rsidRDefault="00FB489C" w:rsidP="00E155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</w:p>
        </w:tc>
        <w:tc>
          <w:tcPr>
            <w:tcW w:w="819" w:type="pct"/>
          </w:tcPr>
          <w:p w14:paraId="7D64CEE6" w14:textId="77777777" w:rsidR="00FB489C" w:rsidRPr="00E472E6" w:rsidRDefault="00FB489C" w:rsidP="00E155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</w:p>
        </w:tc>
        <w:tc>
          <w:tcPr>
            <w:tcW w:w="650" w:type="pct"/>
          </w:tcPr>
          <w:p w14:paraId="1F6238EE" w14:textId="77777777" w:rsidR="00FB489C" w:rsidRPr="00E472E6" w:rsidRDefault="00FB489C" w:rsidP="00E155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</w:p>
        </w:tc>
      </w:tr>
    </w:tbl>
    <w:p w14:paraId="1AB5B677" w14:textId="77777777" w:rsidR="00FB489C" w:rsidRDefault="00FB489C" w:rsidP="006370A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E62D1D6" w14:textId="77777777" w:rsidR="00E472E6" w:rsidRPr="00E472E6" w:rsidRDefault="00E472E6" w:rsidP="006370A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825A1E9" w14:textId="77777777" w:rsidR="00FB489C" w:rsidRPr="00E472E6" w:rsidRDefault="00FB489C" w:rsidP="006370A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472E6">
        <w:rPr>
          <w:rFonts w:asciiTheme="minorHAnsi" w:hAnsiTheme="minorHAnsi" w:cstheme="minorHAnsi"/>
          <w:b/>
          <w:bCs/>
          <w:sz w:val="22"/>
          <w:szCs w:val="22"/>
        </w:rPr>
        <w:t>UWAGA:</w:t>
      </w:r>
    </w:p>
    <w:p w14:paraId="6C1C1CE3" w14:textId="1139BF38" w:rsidR="00A61F6D" w:rsidRPr="00A61F6D" w:rsidRDefault="00A61F6D" w:rsidP="00A61F6D">
      <w:pPr>
        <w:pStyle w:val="Normalny2"/>
        <w:widowControl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B119F">
        <w:rPr>
          <w:rFonts w:asciiTheme="minorHAnsi" w:hAnsiTheme="minorHAnsi" w:cstheme="minorHAnsi"/>
          <w:bCs/>
          <w:sz w:val="22"/>
          <w:szCs w:val="22"/>
        </w:rPr>
        <w:t xml:space="preserve">Z wykazu powinno wynikać, iż Wykonawca wykonał w okresie ostatnich pięciu lat co najmniej jedną kompleksową robotę budowlaną </w:t>
      </w:r>
      <w:bookmarkStart w:id="0" w:name="_GoBack"/>
      <w:bookmarkEnd w:id="0"/>
      <w:r w:rsidRPr="00DB119F">
        <w:rPr>
          <w:rFonts w:asciiTheme="minorHAnsi" w:hAnsiTheme="minorHAnsi" w:cstheme="minorHAnsi"/>
          <w:bCs/>
          <w:sz w:val="22"/>
          <w:szCs w:val="22"/>
        </w:rPr>
        <w:t>w zakresie remontu lub przebudowy pomieszczeń higieniczno-sanitarnych w obiekcie użyteczności publicznej o war</w:t>
      </w:r>
      <w:r w:rsidR="004F3259" w:rsidRPr="00DB119F">
        <w:rPr>
          <w:rFonts w:asciiTheme="minorHAnsi" w:hAnsiTheme="minorHAnsi" w:cstheme="minorHAnsi"/>
          <w:bCs/>
          <w:sz w:val="22"/>
          <w:szCs w:val="22"/>
        </w:rPr>
        <w:t>tości zamówienia co najmniej 80</w:t>
      </w:r>
      <w:r w:rsidRPr="00DB119F">
        <w:rPr>
          <w:rFonts w:asciiTheme="minorHAnsi" w:hAnsiTheme="minorHAnsi" w:cstheme="minorHAnsi"/>
          <w:bCs/>
          <w:sz w:val="22"/>
          <w:szCs w:val="22"/>
        </w:rPr>
        <w:t> 000,00 zł brutto (słownie:</w:t>
      </w:r>
      <w:r w:rsidR="004F3259" w:rsidRPr="00DB119F">
        <w:rPr>
          <w:rFonts w:asciiTheme="minorHAnsi" w:hAnsiTheme="minorHAnsi" w:cstheme="minorHAnsi"/>
          <w:bCs/>
          <w:sz w:val="22"/>
          <w:szCs w:val="22"/>
        </w:rPr>
        <w:t xml:space="preserve"> osiemdziesiąt</w:t>
      </w:r>
      <w:r w:rsidRPr="00DB119F">
        <w:rPr>
          <w:rFonts w:asciiTheme="minorHAnsi" w:hAnsiTheme="minorHAnsi" w:cstheme="minorHAnsi"/>
          <w:bCs/>
          <w:sz w:val="22"/>
          <w:szCs w:val="22"/>
        </w:rPr>
        <w:t xml:space="preserve"> tysięcy złotych 00/100).</w:t>
      </w:r>
      <w:r w:rsidRPr="00A61F6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0D8D273B" w14:textId="77777777" w:rsidR="00A61F6D" w:rsidRPr="00A61F6D" w:rsidRDefault="00A61F6D" w:rsidP="00A61F6D">
      <w:pPr>
        <w:pStyle w:val="Normalny2"/>
        <w:widowControl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61F6D">
        <w:rPr>
          <w:rFonts w:asciiTheme="minorHAnsi" w:hAnsiTheme="minorHAnsi" w:cstheme="minorHAnsi"/>
          <w:bCs/>
          <w:sz w:val="22"/>
          <w:szCs w:val="22"/>
        </w:rPr>
        <w:t>Za wykonaną robotę budowlaną Zamawiający rozumie taką robotę, która została zrealizowana w ramach danej umowy i odebrana jako wykonana zgodnie z zasadami sztuki budowlanej i prawidłowo ukończona.</w:t>
      </w:r>
    </w:p>
    <w:p w14:paraId="1FE898FD" w14:textId="77777777" w:rsidR="00FB489C" w:rsidRDefault="00FB489C" w:rsidP="006370A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018E3E5" w14:textId="77777777" w:rsidR="00E472E6" w:rsidRDefault="00E472E6" w:rsidP="006370A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941D829" w14:textId="77777777" w:rsidR="006370AA" w:rsidRPr="00E472E6" w:rsidRDefault="006C5F93" w:rsidP="006370A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472E6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6370AA" w:rsidRPr="00E472E6">
        <w:rPr>
          <w:rFonts w:asciiTheme="minorHAnsi" w:hAnsiTheme="minorHAnsi" w:cstheme="minorHAnsi"/>
          <w:b/>
          <w:bCs/>
          <w:sz w:val="22"/>
          <w:szCs w:val="22"/>
        </w:rPr>
        <w:t>świadczamy, że</w:t>
      </w:r>
    </w:p>
    <w:p w14:paraId="7E13D8CD" w14:textId="77777777" w:rsidR="00726873" w:rsidRPr="00E472E6" w:rsidRDefault="00726873" w:rsidP="00726873">
      <w:pPr>
        <w:spacing w:after="57"/>
        <w:ind w:left="709" w:hanging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472E6">
        <w:rPr>
          <w:rFonts w:asciiTheme="minorHAnsi" w:hAnsiTheme="minorHAnsi" w:cstheme="minorHAnsi"/>
          <w:color w:val="auto"/>
          <w:sz w:val="22"/>
          <w:szCs w:val="22"/>
        </w:rPr>
        <w:t>1.</w:t>
      </w:r>
      <w:r w:rsidRPr="00E472E6">
        <w:rPr>
          <w:rFonts w:asciiTheme="minorHAnsi" w:hAnsiTheme="minorHAnsi" w:cstheme="minorHAnsi"/>
          <w:color w:val="auto"/>
          <w:sz w:val="22"/>
          <w:szCs w:val="22"/>
        </w:rPr>
        <w:tab/>
        <w:t>Zapoznaliśmy się z opisem przedmiotu zamówienia i nie wnosimy do niego zastrzeżeń.</w:t>
      </w:r>
    </w:p>
    <w:p w14:paraId="5A712EE0" w14:textId="3CFEE5D8" w:rsidR="00726873" w:rsidRPr="00E472E6" w:rsidRDefault="00726873" w:rsidP="00726873">
      <w:pPr>
        <w:spacing w:after="57"/>
        <w:ind w:left="709" w:hanging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472E6">
        <w:rPr>
          <w:rFonts w:asciiTheme="minorHAnsi" w:hAnsiTheme="minorHAnsi" w:cstheme="minorHAnsi"/>
          <w:color w:val="auto"/>
          <w:sz w:val="22"/>
          <w:szCs w:val="22"/>
        </w:rPr>
        <w:t>2.</w:t>
      </w:r>
      <w:r w:rsidRPr="00E472E6">
        <w:rPr>
          <w:rFonts w:asciiTheme="minorHAnsi" w:hAnsiTheme="minorHAnsi" w:cstheme="minorHAnsi"/>
          <w:color w:val="auto"/>
          <w:sz w:val="22"/>
          <w:szCs w:val="22"/>
        </w:rPr>
        <w:tab/>
        <w:t>Uzyskaliśmy wszelkie niezbędne informacje do przygotowania i złożenia oferty oraz wykonania zamówienia</w:t>
      </w:r>
      <w:r w:rsidR="00D251BE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32031B3" w14:textId="77777777" w:rsidR="00726873" w:rsidRPr="00E472E6" w:rsidRDefault="00726873" w:rsidP="00726873">
      <w:pPr>
        <w:spacing w:after="57"/>
        <w:ind w:left="709" w:hanging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472E6">
        <w:rPr>
          <w:rFonts w:asciiTheme="minorHAnsi" w:hAnsiTheme="minorHAnsi" w:cstheme="minorHAnsi"/>
          <w:color w:val="auto"/>
          <w:sz w:val="22"/>
          <w:szCs w:val="22"/>
        </w:rPr>
        <w:t>3.</w:t>
      </w:r>
      <w:r w:rsidRPr="00E472E6">
        <w:rPr>
          <w:rFonts w:asciiTheme="minorHAnsi" w:hAnsiTheme="minorHAnsi" w:cstheme="minorHAnsi"/>
          <w:color w:val="auto"/>
          <w:sz w:val="22"/>
          <w:szCs w:val="22"/>
        </w:rPr>
        <w:tab/>
        <w:t>Przedmiot zamówienia zobowiązujemy się wykonywać w wymaganym terminie, zgodnie ze wszystkimi wymogami stawianymi przez Zamawiającego.</w:t>
      </w:r>
    </w:p>
    <w:p w14:paraId="451F7033" w14:textId="77777777" w:rsidR="00726873" w:rsidRPr="00E472E6" w:rsidRDefault="00726873" w:rsidP="00726873">
      <w:pPr>
        <w:spacing w:after="57"/>
        <w:ind w:left="709" w:hanging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472E6">
        <w:rPr>
          <w:rFonts w:asciiTheme="minorHAnsi" w:hAnsiTheme="minorHAnsi" w:cstheme="minorHAnsi"/>
          <w:color w:val="auto"/>
          <w:sz w:val="22"/>
          <w:szCs w:val="22"/>
        </w:rPr>
        <w:t>4.</w:t>
      </w:r>
      <w:r w:rsidRPr="00E472E6">
        <w:rPr>
          <w:rFonts w:asciiTheme="minorHAnsi" w:hAnsiTheme="minorHAnsi" w:cstheme="minorHAnsi"/>
          <w:color w:val="auto"/>
          <w:sz w:val="22"/>
          <w:szCs w:val="22"/>
        </w:rPr>
        <w:tab/>
        <w:t>Przedmiot zamówienia wykonamy zgodnie z obowiązującymi normami oraz przepisami prawa.</w:t>
      </w:r>
    </w:p>
    <w:p w14:paraId="62203C00" w14:textId="77777777" w:rsidR="00726873" w:rsidRPr="00E472E6" w:rsidRDefault="00726873" w:rsidP="00726873">
      <w:pPr>
        <w:spacing w:after="57"/>
        <w:ind w:left="709" w:hanging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472E6">
        <w:rPr>
          <w:rFonts w:asciiTheme="minorHAnsi" w:hAnsiTheme="minorHAnsi" w:cstheme="minorHAnsi"/>
          <w:color w:val="auto"/>
          <w:sz w:val="22"/>
          <w:szCs w:val="22"/>
        </w:rPr>
        <w:t>5.</w:t>
      </w:r>
      <w:r w:rsidRPr="00E472E6">
        <w:rPr>
          <w:rFonts w:asciiTheme="minorHAnsi" w:hAnsiTheme="minorHAnsi" w:cstheme="minorHAnsi"/>
          <w:color w:val="auto"/>
          <w:sz w:val="22"/>
          <w:szCs w:val="22"/>
        </w:rPr>
        <w:tab/>
        <w:t>Cena wskazana w niniejszej ofercie zawiera wszystkie koszty związane z wykonaniem przedmiotu zamówienia.</w:t>
      </w:r>
    </w:p>
    <w:p w14:paraId="09AAC649" w14:textId="77777777" w:rsidR="00726873" w:rsidRPr="00E472E6" w:rsidRDefault="00726873" w:rsidP="00726873">
      <w:pPr>
        <w:spacing w:after="57"/>
        <w:ind w:left="709" w:hanging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472E6">
        <w:rPr>
          <w:rFonts w:asciiTheme="minorHAnsi" w:hAnsiTheme="minorHAnsi" w:cstheme="minorHAnsi"/>
          <w:color w:val="auto"/>
          <w:sz w:val="22"/>
          <w:szCs w:val="22"/>
        </w:rPr>
        <w:t>6.</w:t>
      </w:r>
      <w:r w:rsidRPr="00E472E6">
        <w:rPr>
          <w:rFonts w:asciiTheme="minorHAnsi" w:hAnsiTheme="minorHAnsi" w:cstheme="minorHAnsi"/>
          <w:color w:val="auto"/>
          <w:sz w:val="22"/>
          <w:szCs w:val="22"/>
        </w:rPr>
        <w:tab/>
        <w:t>Akceptujemy warunki umowy zawarte we wzorze umowy stanowiącym załącznik nr 2.</w:t>
      </w:r>
    </w:p>
    <w:p w14:paraId="7785A2C7" w14:textId="77777777" w:rsidR="00726873" w:rsidRPr="00E472E6" w:rsidRDefault="00726873" w:rsidP="00726873">
      <w:pPr>
        <w:spacing w:after="57"/>
        <w:ind w:left="709" w:hanging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472E6">
        <w:rPr>
          <w:rFonts w:asciiTheme="minorHAnsi" w:hAnsiTheme="minorHAnsi" w:cstheme="minorHAnsi"/>
          <w:color w:val="auto"/>
          <w:sz w:val="22"/>
          <w:szCs w:val="22"/>
        </w:rPr>
        <w:t>7.</w:t>
      </w:r>
      <w:r w:rsidRPr="00E472E6">
        <w:rPr>
          <w:rFonts w:asciiTheme="minorHAnsi" w:hAnsiTheme="minorHAnsi" w:cstheme="minorHAnsi"/>
          <w:color w:val="auto"/>
          <w:sz w:val="22"/>
          <w:szCs w:val="22"/>
        </w:rPr>
        <w:tab/>
        <w:t>W przypadku wybrania naszej oferty zobowiązujemy się do zawarcia umowy na warunkach określonych we wzorze umowy w miejscu i terminie wskazanym przez Zamawiającego.</w:t>
      </w:r>
    </w:p>
    <w:p w14:paraId="5CC29857" w14:textId="584701BA" w:rsidR="00726873" w:rsidRPr="00E472E6" w:rsidRDefault="00726873" w:rsidP="00726873">
      <w:pPr>
        <w:spacing w:after="57"/>
        <w:ind w:left="709" w:hanging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472E6">
        <w:rPr>
          <w:rFonts w:asciiTheme="minorHAnsi" w:hAnsiTheme="minorHAnsi" w:cstheme="minorHAnsi"/>
          <w:color w:val="auto"/>
          <w:sz w:val="22"/>
          <w:szCs w:val="22"/>
        </w:rPr>
        <w:t>8.</w:t>
      </w:r>
      <w:r w:rsidRPr="00E472E6">
        <w:rPr>
          <w:rFonts w:asciiTheme="minorHAnsi" w:hAnsiTheme="minorHAnsi" w:cstheme="minorHAnsi"/>
          <w:color w:val="auto"/>
          <w:sz w:val="22"/>
          <w:szCs w:val="22"/>
        </w:rPr>
        <w:tab/>
        <w:t>Oświadczamy, że wypełniliśmy obowiązki informacyjne przewidziane w art. 13 lub art. 14 RODO</w:t>
      </w:r>
      <w:r w:rsidRPr="00E472E6">
        <w:rPr>
          <w:rStyle w:val="Odwoanieprzypisudolnego"/>
          <w:rFonts w:asciiTheme="minorHAnsi" w:hAnsiTheme="minorHAnsi" w:cstheme="minorHAnsi"/>
          <w:color w:val="auto"/>
          <w:sz w:val="22"/>
          <w:szCs w:val="22"/>
        </w:rPr>
        <w:footnoteReference w:id="1"/>
      </w:r>
      <w:r w:rsidRPr="00E472E6">
        <w:rPr>
          <w:rFonts w:asciiTheme="minorHAnsi" w:hAnsiTheme="minorHAnsi" w:cstheme="minorHAnsi"/>
          <w:color w:val="auto"/>
          <w:sz w:val="22"/>
          <w:szCs w:val="22"/>
        </w:rPr>
        <w:t xml:space="preserve">  wobec osób fizycznych, od których dane osobowe bezpośrednio lub pośrednio pozyskaliśmy w celu </w:t>
      </w:r>
      <w:r w:rsidRPr="00E472E6">
        <w:rPr>
          <w:rFonts w:asciiTheme="minorHAnsi" w:hAnsiTheme="minorHAnsi" w:cstheme="minorHAnsi"/>
          <w:color w:val="auto"/>
          <w:sz w:val="22"/>
          <w:szCs w:val="22"/>
        </w:rPr>
        <w:lastRenderedPageBreak/>
        <w:t>ubiegania się o udzielenie zamówienia publicznego w niniejszym postępowaniu</w:t>
      </w:r>
      <w:r w:rsidRPr="00E472E6">
        <w:rPr>
          <w:rStyle w:val="Odwoanieprzypisudolnego"/>
          <w:rFonts w:asciiTheme="minorHAnsi" w:hAnsiTheme="minorHAnsi" w:cstheme="minorHAnsi"/>
          <w:color w:val="auto"/>
          <w:sz w:val="22"/>
          <w:szCs w:val="22"/>
        </w:rPr>
        <w:footnoteReference w:id="2"/>
      </w:r>
      <w:r w:rsidRPr="00E472E6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770D7A3F" w14:textId="77777777" w:rsidR="006370AA" w:rsidRPr="00E472E6" w:rsidRDefault="006370AA" w:rsidP="006370AA">
      <w:pPr>
        <w:spacing w:after="57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B17C111" w14:textId="77777777" w:rsidR="00881469" w:rsidRPr="00E472E6" w:rsidRDefault="00881469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472E6">
        <w:rPr>
          <w:rFonts w:asciiTheme="minorHAnsi" w:hAnsiTheme="minorHAnsi" w:cstheme="minorHAnsi"/>
          <w:b/>
          <w:bCs/>
          <w:sz w:val="22"/>
          <w:szCs w:val="22"/>
        </w:rPr>
        <w:t>Niniejsza oferta obejmuje następujące załączniki:</w:t>
      </w:r>
    </w:p>
    <w:p w14:paraId="39567E85" w14:textId="77777777" w:rsidR="00881469" w:rsidRPr="00E472E6" w:rsidRDefault="0088146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472E6">
        <w:rPr>
          <w:rFonts w:asciiTheme="minorHAnsi" w:hAnsiTheme="minorHAnsi" w:cstheme="minorHAnsi"/>
          <w:sz w:val="22"/>
          <w:szCs w:val="22"/>
        </w:rPr>
        <w:t>1. ............................................................</w:t>
      </w:r>
    </w:p>
    <w:p w14:paraId="464089E2" w14:textId="77777777" w:rsidR="00881469" w:rsidRPr="00E472E6" w:rsidRDefault="0088146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472E6">
        <w:rPr>
          <w:rFonts w:asciiTheme="minorHAnsi" w:hAnsiTheme="minorHAnsi" w:cstheme="minorHAnsi"/>
          <w:sz w:val="22"/>
          <w:szCs w:val="22"/>
        </w:rPr>
        <w:t>2. ............................................................</w:t>
      </w:r>
    </w:p>
    <w:p w14:paraId="34F68D93" w14:textId="77777777" w:rsidR="00881469" w:rsidRPr="00E472E6" w:rsidRDefault="0088146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472E6">
        <w:rPr>
          <w:rFonts w:asciiTheme="minorHAnsi" w:hAnsiTheme="minorHAnsi" w:cstheme="minorHAnsi"/>
          <w:sz w:val="22"/>
          <w:szCs w:val="22"/>
        </w:rPr>
        <w:t>3. ............................................................</w:t>
      </w:r>
    </w:p>
    <w:p w14:paraId="2805FC5E" w14:textId="77777777" w:rsidR="00E472E6" w:rsidRPr="00E472E6" w:rsidRDefault="00E472E6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1A21E82" w14:textId="77777777" w:rsidR="00881469" w:rsidRPr="00E472E6" w:rsidRDefault="00881469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472E6">
        <w:rPr>
          <w:rFonts w:asciiTheme="minorHAnsi" w:hAnsiTheme="minorHAnsi" w:cstheme="minorHAnsi"/>
          <w:b/>
          <w:bCs/>
          <w:sz w:val="22"/>
          <w:szCs w:val="22"/>
        </w:rPr>
        <w:t>PODPIS(Y):</w:t>
      </w:r>
    </w:p>
    <w:tbl>
      <w:tblPr>
        <w:tblW w:w="972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2268"/>
        <w:gridCol w:w="2127"/>
        <w:gridCol w:w="1842"/>
        <w:gridCol w:w="1215"/>
      </w:tblGrid>
      <w:tr w:rsidR="00881469" w:rsidRPr="00E472E6" w14:paraId="2166E52B" w14:textId="77777777" w:rsidTr="00C405C4">
        <w:tc>
          <w:tcPr>
            <w:tcW w:w="426" w:type="dxa"/>
            <w:vAlign w:val="center"/>
          </w:tcPr>
          <w:p w14:paraId="737966D2" w14:textId="77777777" w:rsidR="00881469" w:rsidRPr="00E472E6" w:rsidRDefault="0088146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b/>
                <w:sz w:val="18"/>
                <w:szCs w:val="22"/>
              </w:rPr>
              <w:t>L.p.</w:t>
            </w:r>
          </w:p>
        </w:tc>
        <w:tc>
          <w:tcPr>
            <w:tcW w:w="1842" w:type="dxa"/>
            <w:vAlign w:val="center"/>
          </w:tcPr>
          <w:p w14:paraId="136A8166" w14:textId="77777777" w:rsidR="00881469" w:rsidRPr="00E472E6" w:rsidRDefault="0088146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b/>
                <w:sz w:val="18"/>
                <w:szCs w:val="22"/>
              </w:rPr>
              <w:t>Nazwa(y) Wykonawcy(ów)</w:t>
            </w:r>
          </w:p>
        </w:tc>
        <w:tc>
          <w:tcPr>
            <w:tcW w:w="2268" w:type="dxa"/>
            <w:vAlign w:val="center"/>
          </w:tcPr>
          <w:p w14:paraId="77F2EA50" w14:textId="77777777" w:rsidR="00881469" w:rsidRPr="00E472E6" w:rsidRDefault="0088146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b/>
                <w:sz w:val="18"/>
                <w:szCs w:val="22"/>
              </w:rPr>
              <w:t>Nazwisko i imię osoby (osób) upoważnionej(</w:t>
            </w:r>
            <w:proofErr w:type="spellStart"/>
            <w:r w:rsidRPr="00E472E6">
              <w:rPr>
                <w:rFonts w:asciiTheme="minorHAnsi" w:hAnsiTheme="minorHAnsi" w:cstheme="minorHAnsi"/>
                <w:b/>
                <w:sz w:val="18"/>
                <w:szCs w:val="22"/>
              </w:rPr>
              <w:t>ych</w:t>
            </w:r>
            <w:proofErr w:type="spellEnd"/>
            <w:r w:rsidRPr="00E472E6">
              <w:rPr>
                <w:rFonts w:asciiTheme="minorHAnsi" w:hAnsiTheme="minorHAnsi" w:cstheme="minorHAnsi"/>
                <w:b/>
                <w:sz w:val="18"/>
                <w:szCs w:val="22"/>
              </w:rPr>
              <w:t>) do podpisania niniejszej oferty w imieniu Wykonawcy(ów)</w:t>
            </w:r>
          </w:p>
        </w:tc>
        <w:tc>
          <w:tcPr>
            <w:tcW w:w="2127" w:type="dxa"/>
            <w:vAlign w:val="center"/>
          </w:tcPr>
          <w:p w14:paraId="3D13EB1C" w14:textId="77777777" w:rsidR="00881469" w:rsidRPr="00E472E6" w:rsidRDefault="0088146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b/>
                <w:sz w:val="18"/>
                <w:szCs w:val="22"/>
              </w:rPr>
              <w:t>Podpis(y) osoby(osób) upoważnionej(</w:t>
            </w:r>
            <w:proofErr w:type="spellStart"/>
            <w:r w:rsidRPr="00E472E6">
              <w:rPr>
                <w:rFonts w:asciiTheme="minorHAnsi" w:hAnsiTheme="minorHAnsi" w:cstheme="minorHAnsi"/>
                <w:b/>
                <w:sz w:val="18"/>
                <w:szCs w:val="22"/>
              </w:rPr>
              <w:t>ych</w:t>
            </w:r>
            <w:proofErr w:type="spellEnd"/>
            <w:r w:rsidRPr="00E472E6">
              <w:rPr>
                <w:rFonts w:asciiTheme="minorHAnsi" w:hAnsiTheme="minorHAnsi" w:cstheme="minorHAnsi"/>
                <w:b/>
                <w:sz w:val="18"/>
                <w:szCs w:val="22"/>
              </w:rPr>
              <w:t>) do podpisania niniejszej oferty w imieniu Wykonawcy(ów)</w:t>
            </w:r>
          </w:p>
        </w:tc>
        <w:tc>
          <w:tcPr>
            <w:tcW w:w="1842" w:type="dxa"/>
            <w:vAlign w:val="center"/>
          </w:tcPr>
          <w:p w14:paraId="402F6850" w14:textId="77777777" w:rsidR="00881469" w:rsidRPr="00E472E6" w:rsidRDefault="0088146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b/>
                <w:sz w:val="18"/>
                <w:szCs w:val="22"/>
              </w:rPr>
              <w:t>Pieczęć(</w:t>
            </w:r>
            <w:proofErr w:type="spellStart"/>
            <w:r w:rsidRPr="00E472E6">
              <w:rPr>
                <w:rFonts w:asciiTheme="minorHAnsi" w:hAnsiTheme="minorHAnsi" w:cstheme="minorHAnsi"/>
                <w:b/>
                <w:sz w:val="18"/>
                <w:szCs w:val="22"/>
              </w:rPr>
              <w:t>cie</w:t>
            </w:r>
            <w:proofErr w:type="spellEnd"/>
            <w:r w:rsidRPr="00E472E6">
              <w:rPr>
                <w:rFonts w:asciiTheme="minorHAnsi" w:hAnsiTheme="minorHAnsi" w:cstheme="minorHAnsi"/>
                <w:b/>
                <w:sz w:val="18"/>
                <w:szCs w:val="22"/>
              </w:rPr>
              <w:t>) Wykonawcy(ów)</w:t>
            </w:r>
          </w:p>
        </w:tc>
        <w:tc>
          <w:tcPr>
            <w:tcW w:w="1215" w:type="dxa"/>
            <w:vAlign w:val="center"/>
          </w:tcPr>
          <w:p w14:paraId="75C1A86A" w14:textId="1D5EF4D1" w:rsidR="00881469" w:rsidRPr="00E472E6" w:rsidRDefault="00881469" w:rsidP="00E472E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22"/>
              </w:rPr>
            </w:pPr>
            <w:r w:rsidRPr="00E472E6">
              <w:rPr>
                <w:rFonts w:asciiTheme="minorHAnsi" w:hAnsiTheme="minorHAnsi" w:cstheme="minorHAnsi"/>
                <w:b/>
                <w:sz w:val="18"/>
                <w:szCs w:val="22"/>
              </w:rPr>
              <w:t>Miejscowość</w:t>
            </w:r>
            <w:r w:rsidR="00E472E6">
              <w:rPr>
                <w:rFonts w:asciiTheme="minorHAnsi" w:hAnsiTheme="minorHAnsi" w:cstheme="minorHAnsi"/>
                <w:b/>
                <w:sz w:val="18"/>
                <w:szCs w:val="22"/>
              </w:rPr>
              <w:br/>
              <w:t>i</w:t>
            </w:r>
            <w:r w:rsidRPr="00E472E6">
              <w:rPr>
                <w:rFonts w:asciiTheme="minorHAnsi" w:hAnsiTheme="minorHAnsi" w:cstheme="minorHAnsi"/>
                <w:b/>
                <w:sz w:val="18"/>
                <w:szCs w:val="22"/>
              </w:rPr>
              <w:t xml:space="preserve"> data</w:t>
            </w:r>
          </w:p>
        </w:tc>
      </w:tr>
      <w:tr w:rsidR="00881469" w:rsidRPr="00E472E6" w14:paraId="294930C5" w14:textId="77777777" w:rsidTr="00E472E6">
        <w:trPr>
          <w:trHeight w:val="1214"/>
        </w:trPr>
        <w:tc>
          <w:tcPr>
            <w:tcW w:w="426" w:type="dxa"/>
          </w:tcPr>
          <w:p w14:paraId="03726370" w14:textId="77777777" w:rsidR="00881469" w:rsidRPr="00E472E6" w:rsidRDefault="00881469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color w:val="00800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65D77BC" w14:textId="77777777" w:rsidR="00881469" w:rsidRPr="00E472E6" w:rsidRDefault="00881469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color w:val="008000"/>
                <w:sz w:val="22"/>
                <w:szCs w:val="22"/>
              </w:rPr>
            </w:pPr>
          </w:p>
          <w:p w14:paraId="5AC73C0A" w14:textId="77777777" w:rsidR="00881469" w:rsidRPr="00E472E6" w:rsidRDefault="00881469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color w:val="008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857362F" w14:textId="77777777" w:rsidR="00881469" w:rsidRPr="00E472E6" w:rsidRDefault="00881469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color w:val="008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4C667CA" w14:textId="77777777" w:rsidR="00881469" w:rsidRPr="00E472E6" w:rsidRDefault="00881469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color w:val="00800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A888B7F" w14:textId="77777777" w:rsidR="00881469" w:rsidRPr="00E472E6" w:rsidRDefault="00881469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color w:val="008000"/>
                <w:sz w:val="22"/>
                <w:szCs w:val="22"/>
              </w:rPr>
            </w:pPr>
          </w:p>
        </w:tc>
        <w:tc>
          <w:tcPr>
            <w:tcW w:w="1215" w:type="dxa"/>
          </w:tcPr>
          <w:p w14:paraId="235C5C2F" w14:textId="77777777" w:rsidR="00881469" w:rsidRPr="00E472E6" w:rsidRDefault="00881469">
            <w:pPr>
              <w:spacing w:before="60" w:after="60"/>
              <w:jc w:val="both"/>
              <w:rPr>
                <w:rFonts w:asciiTheme="minorHAnsi" w:hAnsiTheme="minorHAnsi" w:cstheme="minorHAnsi"/>
                <w:b/>
                <w:bCs/>
                <w:color w:val="008000"/>
                <w:sz w:val="22"/>
                <w:szCs w:val="22"/>
              </w:rPr>
            </w:pPr>
          </w:p>
        </w:tc>
      </w:tr>
    </w:tbl>
    <w:p w14:paraId="77E0CA28" w14:textId="77777777" w:rsidR="00881469" w:rsidRPr="00E472E6" w:rsidRDefault="00881469" w:rsidP="006E5CFE">
      <w:pPr>
        <w:pStyle w:val="Normalny1"/>
        <w:rPr>
          <w:rFonts w:asciiTheme="minorHAnsi" w:hAnsiTheme="minorHAnsi" w:cstheme="minorHAnsi"/>
          <w:sz w:val="22"/>
          <w:szCs w:val="22"/>
        </w:rPr>
      </w:pPr>
    </w:p>
    <w:sectPr w:rsidR="00881469" w:rsidRPr="00E472E6" w:rsidSect="00537A78">
      <w:headerReference w:type="default" r:id="rId9"/>
      <w:footerReference w:type="default" r:id="rId10"/>
      <w:pgSz w:w="11905" w:h="16837"/>
      <w:pgMar w:top="1310" w:right="1134" w:bottom="1134" w:left="1134" w:header="709" w:footer="33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FDA05D" w14:textId="77777777" w:rsidR="005336FC" w:rsidRDefault="005336FC">
      <w:r>
        <w:separator/>
      </w:r>
    </w:p>
  </w:endnote>
  <w:endnote w:type="continuationSeparator" w:id="0">
    <w:p w14:paraId="166B9723" w14:textId="77777777" w:rsidR="005336FC" w:rsidRDefault="00533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64BC9B" w14:textId="110B5ECC" w:rsidR="00881469" w:rsidRPr="006370AA" w:rsidRDefault="00726873" w:rsidP="00726873">
    <w:pPr>
      <w:pStyle w:val="Tekstprzypisudolnego"/>
      <w:tabs>
        <w:tab w:val="right" w:pos="9637"/>
      </w:tabs>
      <w:ind w:left="0" w:firstLine="0"/>
      <w:rPr>
        <w:rFonts w:ascii="Tahoma" w:hAnsi="Tahoma"/>
        <w:lang w:val="pl-PL"/>
      </w:rPr>
    </w:pPr>
    <w:r>
      <w:rPr>
        <w:rFonts w:ascii="Tahoma" w:hAnsi="Tahoma"/>
        <w:color w:val="auto"/>
        <w:sz w:val="14"/>
        <w:szCs w:val="14"/>
      </w:rPr>
      <w:tab/>
    </w:r>
    <w:r w:rsidR="00881469" w:rsidRPr="00537A78">
      <w:rPr>
        <w:rFonts w:ascii="Tahoma" w:hAnsi="Tahoma"/>
        <w:color w:val="auto"/>
        <w:sz w:val="14"/>
        <w:szCs w:val="14"/>
      </w:rPr>
      <w:fldChar w:fldCharType="begin"/>
    </w:r>
    <w:r w:rsidR="00881469" w:rsidRPr="00537A78">
      <w:rPr>
        <w:rFonts w:ascii="Tahoma" w:hAnsi="Tahoma"/>
        <w:color w:val="auto"/>
        <w:sz w:val="14"/>
        <w:szCs w:val="14"/>
      </w:rPr>
      <w:instrText xml:space="preserve"> PAGE </w:instrText>
    </w:r>
    <w:r w:rsidR="00881469" w:rsidRPr="00537A78">
      <w:rPr>
        <w:rFonts w:ascii="Tahoma" w:hAnsi="Tahoma"/>
        <w:color w:val="auto"/>
        <w:sz w:val="14"/>
        <w:szCs w:val="14"/>
      </w:rPr>
      <w:fldChar w:fldCharType="separate"/>
    </w:r>
    <w:r w:rsidR="007466C0">
      <w:rPr>
        <w:rFonts w:ascii="Tahoma" w:hAnsi="Tahoma"/>
        <w:noProof/>
        <w:color w:val="auto"/>
        <w:sz w:val="14"/>
        <w:szCs w:val="14"/>
      </w:rPr>
      <w:t>2</w:t>
    </w:r>
    <w:r w:rsidR="00881469" w:rsidRPr="00537A78">
      <w:rPr>
        <w:rFonts w:ascii="Tahoma" w:hAnsi="Tahoma"/>
        <w:color w:val="auto"/>
        <w:sz w:val="14"/>
        <w:szCs w:val="14"/>
      </w:rPr>
      <w:fldChar w:fldCharType="end"/>
    </w:r>
    <w:r w:rsidR="00881469" w:rsidRPr="00537A78">
      <w:rPr>
        <w:rFonts w:ascii="Tahoma" w:hAnsi="Tahoma"/>
        <w:color w:val="auto"/>
        <w:sz w:val="14"/>
        <w:szCs w:val="14"/>
      </w:rPr>
      <w:t>/</w:t>
    </w:r>
    <w:r w:rsidR="006370AA">
      <w:rPr>
        <w:rFonts w:ascii="Tahoma" w:hAnsi="Tahoma"/>
        <w:color w:val="auto"/>
        <w:sz w:val="14"/>
        <w:szCs w:val="14"/>
        <w:lang w:val="pl-PL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824D1C" w14:textId="77777777" w:rsidR="005336FC" w:rsidRDefault="005336FC">
      <w:r>
        <w:separator/>
      </w:r>
    </w:p>
  </w:footnote>
  <w:footnote w:type="continuationSeparator" w:id="0">
    <w:p w14:paraId="564C050A" w14:textId="77777777" w:rsidR="005336FC" w:rsidRDefault="005336FC">
      <w:r>
        <w:continuationSeparator/>
      </w:r>
    </w:p>
  </w:footnote>
  <w:footnote w:id="1">
    <w:p w14:paraId="1C273E61" w14:textId="7C408116" w:rsidR="00726873" w:rsidRPr="00E472E6" w:rsidRDefault="00726873" w:rsidP="00E472E6">
      <w:pPr>
        <w:pStyle w:val="Tekstprzypisudolneg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E472E6">
        <w:rPr>
          <w:rStyle w:val="Odwoanieprzypisudolnego"/>
          <w:rFonts w:asciiTheme="minorHAnsi" w:hAnsiTheme="minorHAnsi" w:cstheme="minorHAnsi"/>
        </w:rPr>
        <w:footnoteRef/>
      </w:r>
      <w:r w:rsidRPr="00E472E6">
        <w:rPr>
          <w:rFonts w:asciiTheme="minorHAnsi" w:hAnsiTheme="minorHAnsi" w:cstheme="minorHAnsi"/>
        </w:rPr>
        <w:t xml:space="preserve"> </w:t>
      </w:r>
      <w:r w:rsidRPr="00E472E6">
        <w:rPr>
          <w:rFonts w:asciiTheme="minorHAnsi" w:hAnsiTheme="minorHAnsi" w:cstheme="minorHAnsi"/>
          <w:lang w:val="pl-PL"/>
        </w:rPr>
        <w:tab/>
      </w:r>
      <w:r w:rsidRPr="00E472E6">
        <w:rPr>
          <w:rFonts w:asciiTheme="minorHAnsi" w:hAnsiTheme="minorHAnsi" w:cstheme="minorHAnsi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371A33DB" w14:textId="51A5318C" w:rsidR="00726873" w:rsidRPr="00726873" w:rsidRDefault="00726873" w:rsidP="00E472E6">
      <w:pPr>
        <w:pStyle w:val="Tekstprzypisudolnego"/>
        <w:ind w:left="284" w:hanging="284"/>
        <w:jc w:val="both"/>
        <w:rPr>
          <w:lang w:val="pl-PL"/>
        </w:rPr>
      </w:pPr>
      <w:r w:rsidRPr="00E472E6">
        <w:rPr>
          <w:rStyle w:val="Odwoanieprzypisudolnego"/>
          <w:rFonts w:asciiTheme="minorHAnsi" w:hAnsiTheme="minorHAnsi" w:cstheme="minorHAnsi"/>
        </w:rPr>
        <w:footnoteRef/>
      </w:r>
      <w:r w:rsidRPr="00E472E6">
        <w:rPr>
          <w:rFonts w:asciiTheme="minorHAnsi" w:hAnsiTheme="minorHAnsi" w:cstheme="minorHAnsi"/>
        </w:rPr>
        <w:t xml:space="preserve"> </w:t>
      </w:r>
      <w:r w:rsidRPr="00E472E6">
        <w:rPr>
          <w:rFonts w:asciiTheme="minorHAnsi" w:hAnsiTheme="minorHAnsi" w:cstheme="minorHAnsi"/>
          <w:lang w:val="pl-PL"/>
        </w:rPr>
        <w:tab/>
      </w:r>
      <w:r w:rsidRPr="00E472E6">
        <w:rPr>
          <w:rFonts w:asciiTheme="minorHAnsi" w:hAnsiTheme="minorHAnsi" w:cstheme="minorHAnsi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9E191" w14:textId="77777777" w:rsidR="007E7864" w:rsidRPr="00DB119F" w:rsidRDefault="007E7864" w:rsidP="00FB489C">
    <w:pPr>
      <w:tabs>
        <w:tab w:val="left" w:pos="5611"/>
      </w:tabs>
      <w:rPr>
        <w:rFonts w:asciiTheme="minorHAnsi" w:hAnsiTheme="minorHAnsi" w:cstheme="minorHAnsi"/>
        <w:sz w:val="16"/>
        <w:szCs w:val="14"/>
        <w:lang w:eastAsia="x-none"/>
      </w:rPr>
    </w:pPr>
    <w:r w:rsidRPr="00DB119F">
      <w:rPr>
        <w:rFonts w:asciiTheme="minorHAnsi" w:hAnsiTheme="minorHAnsi" w:cstheme="minorHAnsi"/>
        <w:sz w:val="16"/>
        <w:szCs w:val="14"/>
        <w:lang w:eastAsia="x-none"/>
      </w:rPr>
      <w:t xml:space="preserve">Szkoła Podstawowa nr 2 im. T. Kościuszki w Słupsku </w:t>
    </w:r>
  </w:p>
  <w:p w14:paraId="128805AC" w14:textId="1E528F6A" w:rsidR="00881469" w:rsidRPr="00DB119F" w:rsidRDefault="002D48B2" w:rsidP="00FB489C">
    <w:pPr>
      <w:tabs>
        <w:tab w:val="left" w:pos="5611"/>
      </w:tabs>
      <w:rPr>
        <w:rFonts w:asciiTheme="minorHAnsi" w:hAnsiTheme="minorHAnsi" w:cstheme="minorHAnsi"/>
        <w:sz w:val="16"/>
        <w:szCs w:val="14"/>
        <w:lang w:eastAsia="x-none"/>
      </w:rPr>
    </w:pPr>
    <w:r w:rsidRPr="00DB119F">
      <w:rPr>
        <w:rFonts w:asciiTheme="minorHAnsi" w:hAnsiTheme="minorHAnsi" w:cstheme="minorHAnsi"/>
        <w:noProof/>
        <w:sz w:val="28"/>
        <w:lang w:bidi="ar-SA"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186D67D6" wp14:editId="525A042C">
              <wp:simplePos x="0" y="0"/>
              <wp:positionH relativeFrom="margin">
                <wp:align>left</wp:align>
              </wp:positionH>
              <wp:positionV relativeFrom="paragraph">
                <wp:posOffset>154553</wp:posOffset>
              </wp:positionV>
              <wp:extent cx="5971540" cy="0"/>
              <wp:effectExtent l="0" t="0" r="10160" b="1905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7154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4CB77A0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0;margin-top:12.15pt;width:470.2pt;height:0;z-index:251659776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">
              <w10:wrap anchorx="margin"/>
            </v:shape>
          </w:pict>
        </mc:Fallback>
      </mc:AlternateContent>
    </w:r>
    <w:r w:rsidR="00FB489C" w:rsidRPr="00DB119F">
      <w:rPr>
        <w:rFonts w:asciiTheme="minorHAnsi" w:hAnsiTheme="minorHAnsi" w:cstheme="minorHAnsi"/>
        <w:sz w:val="16"/>
        <w:szCs w:val="14"/>
        <w:lang w:val="x-none" w:eastAsia="x-none"/>
      </w:rPr>
      <w:t xml:space="preserve">Postępowanie do 30 000 euro: </w:t>
    </w:r>
    <w:r w:rsidR="00BD792C" w:rsidRPr="00DB119F">
      <w:rPr>
        <w:rFonts w:asciiTheme="minorHAnsi" w:hAnsiTheme="minorHAnsi" w:cstheme="minorHAnsi"/>
        <w:sz w:val="16"/>
        <w:szCs w:val="14"/>
        <w:lang w:val="x-none" w:eastAsia="x-none"/>
      </w:rPr>
      <w:t>„</w:t>
    </w:r>
    <w:r w:rsidR="007E7864" w:rsidRPr="00DB119F">
      <w:rPr>
        <w:rFonts w:asciiTheme="minorHAnsi" w:hAnsiTheme="minorHAnsi" w:cstheme="minorHAnsi"/>
        <w:sz w:val="16"/>
        <w:szCs w:val="14"/>
        <w:lang w:val="x-none" w:eastAsia="x-none"/>
      </w:rPr>
      <w:t>Przebudowa sali dydaktycznej nr 25 w sanitariaty w budynku Szkoły Podstawowej nr 2 w Słupsku</w:t>
    </w:r>
    <w:r w:rsidR="007E7864" w:rsidRPr="00DB119F">
      <w:rPr>
        <w:rFonts w:asciiTheme="minorHAnsi" w:hAnsiTheme="minorHAnsi" w:cstheme="minorHAnsi"/>
        <w:sz w:val="16"/>
        <w:szCs w:val="14"/>
        <w:lang w:eastAsia="x-none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70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bullet"/>
      <w:lvlText w:val=""/>
      <w:lvlJc w:val="left"/>
      <w:pPr>
        <w:tabs>
          <w:tab w:val="num" w:pos="1080"/>
        </w:tabs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</w:pPr>
      <w:rPr>
        <w:rFonts w:ascii="StarSymbol" w:hAnsi="Star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53"/>
        </w:tabs>
        <w:ind w:left="553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8A927EF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5">
    <w:nsid w:val="02204092"/>
    <w:multiLevelType w:val="hybridMultilevel"/>
    <w:tmpl w:val="D6D8BAA2"/>
    <w:lvl w:ilvl="0" w:tplc="E250AAC0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6657F"/>
    <w:multiLevelType w:val="hybridMultilevel"/>
    <w:tmpl w:val="4ABED03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hint="default"/>
        <w:color w:val="auto"/>
      </w:rPr>
    </w:lvl>
    <w:lvl w:ilvl="2" w:tplc="FFFFFFFF">
      <w:start w:val="10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336164"/>
    <w:multiLevelType w:val="hybridMultilevel"/>
    <w:tmpl w:val="F13AEF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F96AC2"/>
    <w:multiLevelType w:val="hybridMultilevel"/>
    <w:tmpl w:val="D4E4EBD0"/>
    <w:lvl w:ilvl="0" w:tplc="0B5AC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F4225E"/>
    <w:multiLevelType w:val="hybridMultilevel"/>
    <w:tmpl w:val="116251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841D9E"/>
    <w:multiLevelType w:val="hybridMultilevel"/>
    <w:tmpl w:val="308611A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7114D0"/>
    <w:multiLevelType w:val="hybridMultilevel"/>
    <w:tmpl w:val="5450FFF2"/>
    <w:lvl w:ilvl="0" w:tplc="AC92EA4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19"/>
        <w:szCs w:val="15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8231AD"/>
    <w:multiLevelType w:val="hybridMultilevel"/>
    <w:tmpl w:val="1B586332"/>
    <w:lvl w:ilvl="0" w:tplc="F34AF42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48203F5B"/>
    <w:multiLevelType w:val="hybridMultilevel"/>
    <w:tmpl w:val="86A4C21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4DF57009"/>
    <w:multiLevelType w:val="hybridMultilevel"/>
    <w:tmpl w:val="A50089DE"/>
    <w:lvl w:ilvl="0" w:tplc="0415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5">
    <w:nsid w:val="61CD4AAA"/>
    <w:multiLevelType w:val="hybridMultilevel"/>
    <w:tmpl w:val="950C7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A5A59DB"/>
    <w:multiLevelType w:val="hybridMultilevel"/>
    <w:tmpl w:val="A846F7B2"/>
    <w:lvl w:ilvl="0" w:tplc="46385120">
      <w:start w:val="1"/>
      <w:numFmt w:val="decimal"/>
      <w:lvlText w:val="%1)"/>
      <w:lvlJc w:val="left"/>
      <w:pPr>
        <w:ind w:left="1004" w:hanging="360"/>
      </w:pPr>
      <w:rPr>
        <w:rFonts w:hint="default"/>
        <w:sz w:val="20"/>
        <w:vertAlign w:val="superscrip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8920BBC">
      <w:start w:val="1"/>
      <w:numFmt w:val="lowerLetter"/>
      <w:lvlText w:val="%3)"/>
      <w:lvlJc w:val="right"/>
      <w:pPr>
        <w:ind w:left="180" w:hanging="180"/>
      </w:pPr>
      <w:rPr>
        <w:rFonts w:ascii="Tahoma" w:eastAsia="Times New Roman" w:hAnsi="Tahoma" w:cs="Tahoma"/>
      </w:rPr>
    </w:lvl>
    <w:lvl w:ilvl="3" w:tplc="331C14BC">
      <w:start w:val="2"/>
      <w:numFmt w:val="decimal"/>
      <w:lvlText w:val="%4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70EF4466"/>
    <w:multiLevelType w:val="hybridMultilevel"/>
    <w:tmpl w:val="84181C9E"/>
    <w:lvl w:ilvl="0" w:tplc="9EC2017A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ahoma" w:hAnsi="Tahoma" w:hint="default"/>
        <w:sz w:val="19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67538A"/>
    <w:multiLevelType w:val="multilevel"/>
    <w:tmpl w:val="EF10D4FA"/>
    <w:lvl w:ilvl="0">
      <w:start w:val="1"/>
      <w:numFmt w:val="decimal"/>
      <w:lvlText w:val="11.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5"/>
  </w:num>
  <w:num w:numId="6">
    <w:abstractNumId w:val="12"/>
  </w:num>
  <w:num w:numId="7">
    <w:abstractNumId w:val="18"/>
  </w:num>
  <w:num w:numId="8">
    <w:abstractNumId w:val="14"/>
  </w:num>
  <w:num w:numId="9">
    <w:abstractNumId w:val="13"/>
  </w:num>
  <w:num w:numId="10">
    <w:abstractNumId w:val="6"/>
  </w:num>
  <w:num w:numId="11">
    <w:abstractNumId w:val="16"/>
  </w:num>
  <w:num w:numId="12">
    <w:abstractNumId w:val="7"/>
  </w:num>
  <w:num w:numId="13">
    <w:abstractNumId w:val="1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  <w:num w:numId="17">
    <w:abstractNumId w:val="19"/>
  </w:num>
  <w:num w:numId="18">
    <w:abstractNumId w:val="17"/>
  </w:num>
  <w:num w:numId="19">
    <w:abstractNumId w:val="1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189"/>
    <w:rsid w:val="00052CA9"/>
    <w:rsid w:val="00075B97"/>
    <w:rsid w:val="00094456"/>
    <w:rsid w:val="00094D93"/>
    <w:rsid w:val="000C5DCC"/>
    <w:rsid w:val="000D7C39"/>
    <w:rsid w:val="000F21DD"/>
    <w:rsid w:val="0010564E"/>
    <w:rsid w:val="00112CB5"/>
    <w:rsid w:val="0014251B"/>
    <w:rsid w:val="00145464"/>
    <w:rsid w:val="00160ACC"/>
    <w:rsid w:val="00187210"/>
    <w:rsid w:val="001970BF"/>
    <w:rsid w:val="001B5B19"/>
    <w:rsid w:val="001C3FC7"/>
    <w:rsid w:val="001E00A5"/>
    <w:rsid w:val="001E111C"/>
    <w:rsid w:val="001E28CF"/>
    <w:rsid w:val="00205BD1"/>
    <w:rsid w:val="002063E5"/>
    <w:rsid w:val="00226176"/>
    <w:rsid w:val="00241CCA"/>
    <w:rsid w:val="002530CA"/>
    <w:rsid w:val="00263104"/>
    <w:rsid w:val="002D0431"/>
    <w:rsid w:val="002D48B2"/>
    <w:rsid w:val="00300453"/>
    <w:rsid w:val="00310AF0"/>
    <w:rsid w:val="00316526"/>
    <w:rsid w:val="00333FCF"/>
    <w:rsid w:val="00336C2B"/>
    <w:rsid w:val="003546DB"/>
    <w:rsid w:val="003679CE"/>
    <w:rsid w:val="003711D6"/>
    <w:rsid w:val="003756FD"/>
    <w:rsid w:val="0038176E"/>
    <w:rsid w:val="00391330"/>
    <w:rsid w:val="003E2189"/>
    <w:rsid w:val="00406F77"/>
    <w:rsid w:val="0040753C"/>
    <w:rsid w:val="004332AD"/>
    <w:rsid w:val="004335CD"/>
    <w:rsid w:val="00444B0A"/>
    <w:rsid w:val="00452601"/>
    <w:rsid w:val="00487591"/>
    <w:rsid w:val="004948E9"/>
    <w:rsid w:val="004C2883"/>
    <w:rsid w:val="004F2D7D"/>
    <w:rsid w:val="004F3259"/>
    <w:rsid w:val="00502C61"/>
    <w:rsid w:val="005336FC"/>
    <w:rsid w:val="00537A78"/>
    <w:rsid w:val="005A606B"/>
    <w:rsid w:val="005B1B55"/>
    <w:rsid w:val="005B7C22"/>
    <w:rsid w:val="005D28F8"/>
    <w:rsid w:val="00602A9F"/>
    <w:rsid w:val="00614181"/>
    <w:rsid w:val="00621C83"/>
    <w:rsid w:val="00623EA3"/>
    <w:rsid w:val="006370AA"/>
    <w:rsid w:val="006650EA"/>
    <w:rsid w:val="00672EAE"/>
    <w:rsid w:val="00692056"/>
    <w:rsid w:val="006A42B6"/>
    <w:rsid w:val="006C5F93"/>
    <w:rsid w:val="006C7D87"/>
    <w:rsid w:val="006E5CFE"/>
    <w:rsid w:val="006E739C"/>
    <w:rsid w:val="0071530B"/>
    <w:rsid w:val="00720DCC"/>
    <w:rsid w:val="00726873"/>
    <w:rsid w:val="007466C0"/>
    <w:rsid w:val="00747A41"/>
    <w:rsid w:val="007715CF"/>
    <w:rsid w:val="007945CF"/>
    <w:rsid w:val="007A577C"/>
    <w:rsid w:val="007B408D"/>
    <w:rsid w:val="007E5DAE"/>
    <w:rsid w:val="007E7864"/>
    <w:rsid w:val="0082067F"/>
    <w:rsid w:val="00836F4E"/>
    <w:rsid w:val="0086621B"/>
    <w:rsid w:val="00867C1F"/>
    <w:rsid w:val="00880CF9"/>
    <w:rsid w:val="00881469"/>
    <w:rsid w:val="008E6F96"/>
    <w:rsid w:val="008F122A"/>
    <w:rsid w:val="00901AA8"/>
    <w:rsid w:val="009076BC"/>
    <w:rsid w:val="0095667F"/>
    <w:rsid w:val="00971005"/>
    <w:rsid w:val="00987B8D"/>
    <w:rsid w:val="009C0A3C"/>
    <w:rsid w:val="009D07AA"/>
    <w:rsid w:val="009D4298"/>
    <w:rsid w:val="00A0574B"/>
    <w:rsid w:val="00A17F12"/>
    <w:rsid w:val="00A27D95"/>
    <w:rsid w:val="00A36B45"/>
    <w:rsid w:val="00A432FA"/>
    <w:rsid w:val="00A45929"/>
    <w:rsid w:val="00A61F6D"/>
    <w:rsid w:val="00A776F1"/>
    <w:rsid w:val="00A92532"/>
    <w:rsid w:val="00AE0C34"/>
    <w:rsid w:val="00AE4A2E"/>
    <w:rsid w:val="00B07340"/>
    <w:rsid w:val="00B354E1"/>
    <w:rsid w:val="00B37DFE"/>
    <w:rsid w:val="00B60D8C"/>
    <w:rsid w:val="00BA5959"/>
    <w:rsid w:val="00BD6B5E"/>
    <w:rsid w:val="00BD792C"/>
    <w:rsid w:val="00BE4B6A"/>
    <w:rsid w:val="00BF052F"/>
    <w:rsid w:val="00BF5D3D"/>
    <w:rsid w:val="00C278F8"/>
    <w:rsid w:val="00C311D9"/>
    <w:rsid w:val="00C33BD9"/>
    <w:rsid w:val="00C405C4"/>
    <w:rsid w:val="00C92E8A"/>
    <w:rsid w:val="00CD406B"/>
    <w:rsid w:val="00CE00C9"/>
    <w:rsid w:val="00CE3E29"/>
    <w:rsid w:val="00D01D2F"/>
    <w:rsid w:val="00D02D96"/>
    <w:rsid w:val="00D23E73"/>
    <w:rsid w:val="00D251BE"/>
    <w:rsid w:val="00D45815"/>
    <w:rsid w:val="00D86425"/>
    <w:rsid w:val="00D94546"/>
    <w:rsid w:val="00DA3784"/>
    <w:rsid w:val="00DB119F"/>
    <w:rsid w:val="00DE7ED1"/>
    <w:rsid w:val="00E224E8"/>
    <w:rsid w:val="00E472E6"/>
    <w:rsid w:val="00E50BC2"/>
    <w:rsid w:val="00E70FFF"/>
    <w:rsid w:val="00E7573D"/>
    <w:rsid w:val="00E959EF"/>
    <w:rsid w:val="00EA1094"/>
    <w:rsid w:val="00ED4BE1"/>
    <w:rsid w:val="00EE7DE0"/>
    <w:rsid w:val="00F008A9"/>
    <w:rsid w:val="00F02AFD"/>
    <w:rsid w:val="00F06C1F"/>
    <w:rsid w:val="00F411EC"/>
    <w:rsid w:val="00F55ED4"/>
    <w:rsid w:val="00F664FE"/>
    <w:rsid w:val="00F8317A"/>
    <w:rsid w:val="00F927AD"/>
    <w:rsid w:val="00FA2BA4"/>
    <w:rsid w:val="00FB489C"/>
    <w:rsid w:val="00FF0726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161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bidi="pl-PL"/>
    </w:rPr>
  </w:style>
  <w:style w:type="paragraph" w:styleId="Nagwek1">
    <w:name w:val="heading 1"/>
    <w:basedOn w:val="Normalny"/>
    <w:next w:val="Normalny"/>
    <w:qFormat/>
    <w:pPr>
      <w:keepNext/>
      <w:spacing w:before="60" w:after="60"/>
      <w:jc w:val="center"/>
      <w:outlineLvl w:val="0"/>
    </w:pPr>
    <w:rPr>
      <w:rFonts w:ascii="Tahoma" w:hAnsi="Tahoma"/>
      <w:b/>
      <w:bCs/>
      <w:sz w:val="16"/>
      <w:szCs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0C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0C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semiHidden/>
    <w:rPr>
      <w:color w:val="0000FF"/>
      <w:u w:val="single"/>
    </w:rPr>
  </w:style>
  <w:style w:type="character" w:styleId="Odwoanieprzypisudolnego">
    <w:name w:val="footnote reference"/>
    <w:rPr>
      <w:vertAlign w:val="superscript"/>
    </w:rPr>
  </w:style>
  <w:style w:type="character" w:customStyle="1" w:styleId="WW-Domylnaczcionkaakapitu">
    <w:name w:val="WW-Domyślna czcionka akapitu"/>
  </w:style>
  <w:style w:type="character" w:customStyle="1" w:styleId="WW8Num2z0">
    <w:name w:val="WW8Num2z0"/>
    <w:rPr>
      <w:b w:val="0"/>
      <w:bCs w:val="0"/>
    </w:rPr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Znakiprzypiswkocowych">
    <w:name w:val="Znaki przypisów końcowych"/>
  </w:style>
  <w:style w:type="paragraph" w:styleId="Tekstpodstawowy">
    <w:name w:val="Body Text"/>
    <w:basedOn w:val="Normalny"/>
    <w:link w:val="TekstpodstawowyZnak"/>
    <w:semiHidden/>
    <w:pPr>
      <w:jc w:val="both"/>
    </w:pPr>
    <w:rPr>
      <w:szCs w:val="20"/>
      <w:lang w:val="x-none" w:eastAsia="x-none"/>
    </w:rPr>
  </w:style>
  <w:style w:type="paragraph" w:styleId="Nagwek">
    <w:name w:val="header"/>
    <w:aliases w:val="Nagłówek strony nieparzystej"/>
    <w:basedOn w:val="Normalny"/>
    <w:next w:val="Tekstpodstawowy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styleId="Stopka">
    <w:name w:val="footer"/>
    <w:basedOn w:val="Normalny"/>
    <w:link w:val="StopkaZnak"/>
    <w:uiPriority w:val="99"/>
    <w:semiHidden/>
    <w:pPr>
      <w:suppressLineNumbers/>
      <w:tabs>
        <w:tab w:val="center" w:pos="4818"/>
        <w:tab w:val="right" w:pos="9637"/>
      </w:tabs>
    </w:pPr>
    <w:rPr>
      <w:lang w:val="x-none" w:eastAsia="x-none"/>
    </w:rPr>
  </w:style>
  <w:style w:type="paragraph" w:styleId="Tekstprzypisudolnego">
    <w:name w:val="footnote text"/>
    <w:basedOn w:val="Normalny"/>
    <w:link w:val="TekstprzypisudolnegoZnak"/>
    <w:pPr>
      <w:suppressLineNumbers/>
      <w:ind w:left="283" w:hanging="283"/>
    </w:pPr>
    <w:rPr>
      <w:sz w:val="20"/>
      <w:szCs w:val="20"/>
      <w:lang w:val="x-none" w:eastAsia="x-none"/>
    </w:rPr>
  </w:style>
  <w:style w:type="paragraph" w:customStyle="1" w:styleId="Normalny1">
    <w:name w:val="Normalny1"/>
    <w:basedOn w:val="Normalny"/>
  </w:style>
  <w:style w:type="paragraph" w:styleId="Tekstdymka">
    <w:name w:val="Balloon Text"/>
    <w:basedOn w:val="Normalny"/>
    <w:semiHidden/>
    <w:rPr>
      <w:rFonts w:ascii="Tahoma" w:hAnsi="Tahoma"/>
      <w:sz w:val="16"/>
      <w:szCs w:val="16"/>
    </w:rPr>
  </w:style>
  <w:style w:type="paragraph" w:customStyle="1" w:styleId="1NumList1">
    <w:name w:val="1Num_List1"/>
    <w:basedOn w:val="Normalny"/>
    <w:pPr>
      <w:widowControl/>
      <w:tabs>
        <w:tab w:val="num" w:pos="432"/>
      </w:tabs>
      <w:spacing w:before="160"/>
      <w:ind w:left="2058" w:hanging="357"/>
      <w:jc w:val="both"/>
    </w:pPr>
    <w:rPr>
      <w:rFonts w:eastAsia="Times New Roman" w:cs="Times New Roman"/>
      <w:color w:val="auto"/>
      <w:sz w:val="22"/>
      <w:szCs w:val="22"/>
      <w:lang w:eastAsia="ar-SA" w:bidi="ar-SA"/>
    </w:rPr>
  </w:style>
  <w:style w:type="paragraph" w:customStyle="1" w:styleId="Tekstpodstawowy1">
    <w:name w:val="Tekst podstawowy1"/>
    <w:basedOn w:val="Normalny"/>
    <w:pPr>
      <w:widowControl/>
      <w:jc w:val="both"/>
    </w:pPr>
    <w:rPr>
      <w:rFonts w:eastAsia="Times New Roman" w:cs="Times New Roman"/>
      <w:color w:val="auto"/>
      <w:lang w:eastAsia="ar-SA" w:bidi="ar-SA"/>
    </w:rPr>
  </w:style>
  <w:style w:type="paragraph" w:styleId="Tekstpodstawowywcity">
    <w:name w:val="Body Text Indent"/>
    <w:basedOn w:val="Normalny"/>
    <w:semiHidden/>
    <w:pPr>
      <w:widowControl/>
      <w:suppressAutoHyphens w:val="0"/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eastAsia="Times New Roman" w:cs="Times New Roman"/>
      <w:color w:val="auto"/>
      <w:sz w:val="22"/>
      <w:szCs w:val="22"/>
    </w:rPr>
  </w:style>
  <w:style w:type="character" w:customStyle="1" w:styleId="NagwekZnak">
    <w:name w:val="Nagłówek Znak"/>
    <w:aliases w:val="Nagłówek strony nieparzystej Znak,Nagłówek strony nieparzystej Znak1"/>
    <w:uiPriority w:val="9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33BD9"/>
    <w:rPr>
      <w:rFonts w:eastAsia="Lucida Sans Unicode" w:cs="Tahoma"/>
      <w:color w:val="000000"/>
      <w:sz w:val="24"/>
      <w:lang w:bidi="pl-PL"/>
    </w:rPr>
  </w:style>
  <w:style w:type="character" w:customStyle="1" w:styleId="StopkaZnak">
    <w:name w:val="Stopka Znak"/>
    <w:link w:val="Stopka"/>
    <w:uiPriority w:val="99"/>
    <w:semiHidden/>
    <w:rsid w:val="00316526"/>
    <w:rPr>
      <w:rFonts w:eastAsia="Lucida Sans Unicode" w:cs="Tahoma"/>
      <w:color w:val="000000"/>
      <w:sz w:val="24"/>
      <w:szCs w:val="24"/>
      <w:lang w:bidi="pl-PL"/>
    </w:rPr>
  </w:style>
  <w:style w:type="character" w:styleId="Odwoaniedokomentarza">
    <w:name w:val="annotation reference"/>
    <w:uiPriority w:val="99"/>
    <w:semiHidden/>
    <w:unhideWhenUsed/>
    <w:rsid w:val="004F2D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2D7D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4F2D7D"/>
    <w:rPr>
      <w:rFonts w:eastAsia="Lucida Sans Unicode" w:cs="Tahoma"/>
      <w:color w:val="000000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2D7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2D7D"/>
    <w:rPr>
      <w:rFonts w:eastAsia="Lucida Sans Unicode" w:cs="Tahoma"/>
      <w:b/>
      <w:bCs/>
      <w:color w:val="000000"/>
      <w:lang w:bidi="pl-PL"/>
    </w:rPr>
  </w:style>
  <w:style w:type="paragraph" w:customStyle="1" w:styleId="Normalny10">
    <w:name w:val="Normalny1"/>
    <w:basedOn w:val="Normalny"/>
    <w:rsid w:val="00C278F8"/>
    <w:pPr>
      <w:autoSpaceDE w:val="0"/>
    </w:pPr>
    <w:rPr>
      <w:rFonts w:cs="Times New Roman"/>
      <w:color w:val="auto"/>
      <w:lang w:bidi="ar-SA"/>
    </w:rPr>
  </w:style>
  <w:style w:type="character" w:customStyle="1" w:styleId="TekstprzypisudolnegoZnak">
    <w:name w:val="Tekst przypisu dolnego Znak"/>
    <w:link w:val="Tekstprzypisudolnego"/>
    <w:rsid w:val="007945CF"/>
    <w:rPr>
      <w:rFonts w:eastAsia="Lucida Sans Unicode" w:cs="Tahoma"/>
      <w:color w:val="000000"/>
      <w:lang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0C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0C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bidi="pl-PL"/>
    </w:rPr>
  </w:style>
  <w:style w:type="paragraph" w:customStyle="1" w:styleId="Normalny2">
    <w:name w:val="Normalny2"/>
    <w:basedOn w:val="Normalny"/>
    <w:rsid w:val="00AE0C34"/>
  </w:style>
  <w:style w:type="paragraph" w:customStyle="1" w:styleId="1bodytext">
    <w:name w:val="1body_text"/>
    <w:rsid w:val="00AE0C34"/>
    <w:pPr>
      <w:suppressAutoHyphens/>
      <w:spacing w:before="160"/>
      <w:ind w:left="1701"/>
    </w:pPr>
    <w:rPr>
      <w:rFonts w:eastAsia="Arial"/>
      <w:sz w:val="22"/>
      <w:szCs w:val="22"/>
      <w:lang w:eastAsia="ar-SA"/>
    </w:rPr>
  </w:style>
  <w:style w:type="paragraph" w:customStyle="1" w:styleId="Zawartotabeli">
    <w:name w:val="Zawartość tabeli"/>
    <w:basedOn w:val="Tekstpodstawowy"/>
    <w:rsid w:val="00FB489C"/>
    <w:pPr>
      <w:spacing w:after="120"/>
      <w:jc w:val="left"/>
    </w:pPr>
    <w:rPr>
      <w:rFonts w:cs="Times New Roman"/>
      <w:szCs w:val="24"/>
      <w:lang w:bidi="ar-SA"/>
    </w:rPr>
  </w:style>
  <w:style w:type="paragraph" w:customStyle="1" w:styleId="Nagwektabeli">
    <w:name w:val="Nagłówek tabeli"/>
    <w:basedOn w:val="Zawartotabeli"/>
    <w:rsid w:val="00FB489C"/>
    <w:pPr>
      <w:suppressLineNumbers/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34"/>
    <w:qFormat/>
    <w:rsid w:val="00FB48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bidi="pl-PL"/>
    </w:rPr>
  </w:style>
  <w:style w:type="paragraph" w:styleId="Nagwek1">
    <w:name w:val="heading 1"/>
    <w:basedOn w:val="Normalny"/>
    <w:next w:val="Normalny"/>
    <w:qFormat/>
    <w:pPr>
      <w:keepNext/>
      <w:spacing w:before="60" w:after="60"/>
      <w:jc w:val="center"/>
      <w:outlineLvl w:val="0"/>
    </w:pPr>
    <w:rPr>
      <w:rFonts w:ascii="Tahoma" w:hAnsi="Tahoma"/>
      <w:b/>
      <w:bCs/>
      <w:sz w:val="16"/>
      <w:szCs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0C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0C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semiHidden/>
    <w:rPr>
      <w:color w:val="0000FF"/>
      <w:u w:val="single"/>
    </w:rPr>
  </w:style>
  <w:style w:type="character" w:styleId="Odwoanieprzypisudolnego">
    <w:name w:val="footnote reference"/>
    <w:rPr>
      <w:vertAlign w:val="superscript"/>
    </w:rPr>
  </w:style>
  <w:style w:type="character" w:customStyle="1" w:styleId="WW-Domylnaczcionkaakapitu">
    <w:name w:val="WW-Domyślna czcionka akapitu"/>
  </w:style>
  <w:style w:type="character" w:customStyle="1" w:styleId="WW8Num2z0">
    <w:name w:val="WW8Num2z0"/>
    <w:rPr>
      <w:b w:val="0"/>
      <w:bCs w:val="0"/>
    </w:rPr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Znakiprzypiswkocowych">
    <w:name w:val="Znaki przypisów końcowych"/>
  </w:style>
  <w:style w:type="paragraph" w:styleId="Tekstpodstawowy">
    <w:name w:val="Body Text"/>
    <w:basedOn w:val="Normalny"/>
    <w:link w:val="TekstpodstawowyZnak"/>
    <w:semiHidden/>
    <w:pPr>
      <w:jc w:val="both"/>
    </w:pPr>
    <w:rPr>
      <w:szCs w:val="20"/>
      <w:lang w:val="x-none" w:eastAsia="x-none"/>
    </w:rPr>
  </w:style>
  <w:style w:type="paragraph" w:styleId="Nagwek">
    <w:name w:val="header"/>
    <w:aliases w:val="Nagłówek strony nieparzystej"/>
    <w:basedOn w:val="Normalny"/>
    <w:next w:val="Tekstpodstawowy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styleId="Stopka">
    <w:name w:val="footer"/>
    <w:basedOn w:val="Normalny"/>
    <w:link w:val="StopkaZnak"/>
    <w:uiPriority w:val="99"/>
    <w:semiHidden/>
    <w:pPr>
      <w:suppressLineNumbers/>
      <w:tabs>
        <w:tab w:val="center" w:pos="4818"/>
        <w:tab w:val="right" w:pos="9637"/>
      </w:tabs>
    </w:pPr>
    <w:rPr>
      <w:lang w:val="x-none" w:eastAsia="x-none"/>
    </w:rPr>
  </w:style>
  <w:style w:type="paragraph" w:styleId="Tekstprzypisudolnego">
    <w:name w:val="footnote text"/>
    <w:basedOn w:val="Normalny"/>
    <w:link w:val="TekstprzypisudolnegoZnak"/>
    <w:pPr>
      <w:suppressLineNumbers/>
      <w:ind w:left="283" w:hanging="283"/>
    </w:pPr>
    <w:rPr>
      <w:sz w:val="20"/>
      <w:szCs w:val="20"/>
      <w:lang w:val="x-none" w:eastAsia="x-none"/>
    </w:rPr>
  </w:style>
  <w:style w:type="paragraph" w:customStyle="1" w:styleId="Normalny1">
    <w:name w:val="Normalny1"/>
    <w:basedOn w:val="Normalny"/>
  </w:style>
  <w:style w:type="paragraph" w:styleId="Tekstdymka">
    <w:name w:val="Balloon Text"/>
    <w:basedOn w:val="Normalny"/>
    <w:semiHidden/>
    <w:rPr>
      <w:rFonts w:ascii="Tahoma" w:hAnsi="Tahoma"/>
      <w:sz w:val="16"/>
      <w:szCs w:val="16"/>
    </w:rPr>
  </w:style>
  <w:style w:type="paragraph" w:customStyle="1" w:styleId="1NumList1">
    <w:name w:val="1Num_List1"/>
    <w:basedOn w:val="Normalny"/>
    <w:pPr>
      <w:widowControl/>
      <w:tabs>
        <w:tab w:val="num" w:pos="432"/>
      </w:tabs>
      <w:spacing w:before="160"/>
      <w:ind w:left="2058" w:hanging="357"/>
      <w:jc w:val="both"/>
    </w:pPr>
    <w:rPr>
      <w:rFonts w:eastAsia="Times New Roman" w:cs="Times New Roman"/>
      <w:color w:val="auto"/>
      <w:sz w:val="22"/>
      <w:szCs w:val="22"/>
      <w:lang w:eastAsia="ar-SA" w:bidi="ar-SA"/>
    </w:rPr>
  </w:style>
  <w:style w:type="paragraph" w:customStyle="1" w:styleId="Tekstpodstawowy1">
    <w:name w:val="Tekst podstawowy1"/>
    <w:basedOn w:val="Normalny"/>
    <w:pPr>
      <w:widowControl/>
      <w:jc w:val="both"/>
    </w:pPr>
    <w:rPr>
      <w:rFonts w:eastAsia="Times New Roman" w:cs="Times New Roman"/>
      <w:color w:val="auto"/>
      <w:lang w:eastAsia="ar-SA" w:bidi="ar-SA"/>
    </w:rPr>
  </w:style>
  <w:style w:type="paragraph" w:styleId="Tekstpodstawowywcity">
    <w:name w:val="Body Text Indent"/>
    <w:basedOn w:val="Normalny"/>
    <w:semiHidden/>
    <w:pPr>
      <w:widowControl/>
      <w:suppressAutoHyphens w:val="0"/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eastAsia="Times New Roman" w:cs="Times New Roman"/>
      <w:color w:val="auto"/>
      <w:sz w:val="22"/>
      <w:szCs w:val="22"/>
    </w:rPr>
  </w:style>
  <w:style w:type="character" w:customStyle="1" w:styleId="NagwekZnak">
    <w:name w:val="Nagłówek Znak"/>
    <w:aliases w:val="Nagłówek strony nieparzystej Znak,Nagłówek strony nieparzystej Znak1"/>
    <w:uiPriority w:val="9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33BD9"/>
    <w:rPr>
      <w:rFonts w:eastAsia="Lucida Sans Unicode" w:cs="Tahoma"/>
      <w:color w:val="000000"/>
      <w:sz w:val="24"/>
      <w:lang w:bidi="pl-PL"/>
    </w:rPr>
  </w:style>
  <w:style w:type="character" w:customStyle="1" w:styleId="StopkaZnak">
    <w:name w:val="Stopka Znak"/>
    <w:link w:val="Stopka"/>
    <w:uiPriority w:val="99"/>
    <w:semiHidden/>
    <w:rsid w:val="00316526"/>
    <w:rPr>
      <w:rFonts w:eastAsia="Lucida Sans Unicode" w:cs="Tahoma"/>
      <w:color w:val="000000"/>
      <w:sz w:val="24"/>
      <w:szCs w:val="24"/>
      <w:lang w:bidi="pl-PL"/>
    </w:rPr>
  </w:style>
  <w:style w:type="character" w:styleId="Odwoaniedokomentarza">
    <w:name w:val="annotation reference"/>
    <w:uiPriority w:val="99"/>
    <w:semiHidden/>
    <w:unhideWhenUsed/>
    <w:rsid w:val="004F2D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2D7D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4F2D7D"/>
    <w:rPr>
      <w:rFonts w:eastAsia="Lucida Sans Unicode" w:cs="Tahoma"/>
      <w:color w:val="000000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2D7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2D7D"/>
    <w:rPr>
      <w:rFonts w:eastAsia="Lucida Sans Unicode" w:cs="Tahoma"/>
      <w:b/>
      <w:bCs/>
      <w:color w:val="000000"/>
      <w:lang w:bidi="pl-PL"/>
    </w:rPr>
  </w:style>
  <w:style w:type="paragraph" w:customStyle="1" w:styleId="Normalny10">
    <w:name w:val="Normalny1"/>
    <w:basedOn w:val="Normalny"/>
    <w:rsid w:val="00C278F8"/>
    <w:pPr>
      <w:autoSpaceDE w:val="0"/>
    </w:pPr>
    <w:rPr>
      <w:rFonts w:cs="Times New Roman"/>
      <w:color w:val="auto"/>
      <w:lang w:bidi="ar-SA"/>
    </w:rPr>
  </w:style>
  <w:style w:type="character" w:customStyle="1" w:styleId="TekstprzypisudolnegoZnak">
    <w:name w:val="Tekst przypisu dolnego Znak"/>
    <w:link w:val="Tekstprzypisudolnego"/>
    <w:rsid w:val="007945CF"/>
    <w:rPr>
      <w:rFonts w:eastAsia="Lucida Sans Unicode" w:cs="Tahoma"/>
      <w:color w:val="000000"/>
      <w:lang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0C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0C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bidi="pl-PL"/>
    </w:rPr>
  </w:style>
  <w:style w:type="paragraph" w:customStyle="1" w:styleId="Normalny2">
    <w:name w:val="Normalny2"/>
    <w:basedOn w:val="Normalny"/>
    <w:rsid w:val="00AE0C34"/>
  </w:style>
  <w:style w:type="paragraph" w:customStyle="1" w:styleId="1bodytext">
    <w:name w:val="1body_text"/>
    <w:rsid w:val="00AE0C34"/>
    <w:pPr>
      <w:suppressAutoHyphens/>
      <w:spacing w:before="160"/>
      <w:ind w:left="1701"/>
    </w:pPr>
    <w:rPr>
      <w:rFonts w:eastAsia="Arial"/>
      <w:sz w:val="22"/>
      <w:szCs w:val="22"/>
      <w:lang w:eastAsia="ar-SA"/>
    </w:rPr>
  </w:style>
  <w:style w:type="paragraph" w:customStyle="1" w:styleId="Zawartotabeli">
    <w:name w:val="Zawartość tabeli"/>
    <w:basedOn w:val="Tekstpodstawowy"/>
    <w:rsid w:val="00FB489C"/>
    <w:pPr>
      <w:spacing w:after="120"/>
      <w:jc w:val="left"/>
    </w:pPr>
    <w:rPr>
      <w:rFonts w:cs="Times New Roman"/>
      <w:szCs w:val="24"/>
      <w:lang w:bidi="ar-SA"/>
    </w:rPr>
  </w:style>
  <w:style w:type="paragraph" w:customStyle="1" w:styleId="Nagwektabeli">
    <w:name w:val="Nagłówek tabeli"/>
    <w:basedOn w:val="Zawartotabeli"/>
    <w:rsid w:val="00FB489C"/>
    <w:pPr>
      <w:suppressLineNumbers/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34"/>
    <w:qFormat/>
    <w:rsid w:val="00FB48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9CD85-D76E-4AE5-80CC-8B37BA660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Gadoś</Company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UMU</dc:creator>
  <cp:lastModifiedBy>Paulina Iwin</cp:lastModifiedBy>
  <cp:revision>3</cp:revision>
  <cp:lastPrinted>2017-11-02T14:23:00Z</cp:lastPrinted>
  <dcterms:created xsi:type="dcterms:W3CDTF">2020-05-31T17:12:00Z</dcterms:created>
  <dcterms:modified xsi:type="dcterms:W3CDTF">2020-05-31T19:39:00Z</dcterms:modified>
</cp:coreProperties>
</file>